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8AECB" w14:textId="77777777" w:rsidR="00CB6ADE" w:rsidRDefault="00816383">
      <w:pPr>
        <w:spacing w:before="14" w:line="260" w:lineRule="exact"/>
        <w:rPr>
          <w:sz w:val="26"/>
          <w:szCs w:val="26"/>
        </w:rPr>
      </w:pPr>
      <w:bookmarkStart w:id="0" w:name="_GoBack"/>
      <w:bookmarkEnd w:id="0"/>
      <w:r>
        <w:rPr>
          <w:noProof/>
          <w:lang w:val="en-AU" w:eastAsia="en-AU"/>
        </w:rPr>
        <w:drawing>
          <wp:anchor distT="0" distB="0" distL="114300" distR="114300" simplePos="0" relativeHeight="251661824" behindDoc="1" locked="0" layoutInCell="1" allowOverlap="1" wp14:anchorId="2C2E939D" wp14:editId="186597D9">
            <wp:simplePos x="0" y="0"/>
            <wp:positionH relativeFrom="page">
              <wp:posOffset>6395258</wp:posOffset>
            </wp:positionH>
            <wp:positionV relativeFrom="page">
              <wp:posOffset>129540</wp:posOffset>
            </wp:positionV>
            <wp:extent cx="664845" cy="632460"/>
            <wp:effectExtent l="0" t="0" r="0" b="2540"/>
            <wp:wrapNone/>
            <wp:docPr id="145" name="Picture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672BE" w14:textId="77777777" w:rsidR="00CB6ADE" w:rsidRPr="00BC70C8" w:rsidRDefault="008B55F7" w:rsidP="007605E9">
      <w:pPr>
        <w:spacing w:before="29"/>
        <w:ind w:right="1717"/>
        <w:rPr>
          <w:rFonts w:ascii="Arial" w:hAnsi="Arial" w:cs="Arial"/>
          <w:b/>
          <w:color w:val="024437"/>
          <w:sz w:val="32"/>
          <w:szCs w:val="32"/>
        </w:rPr>
      </w:pPr>
      <w:r>
        <w:rPr>
          <w:b/>
          <w:w w:val="96"/>
          <w:sz w:val="28"/>
          <w:szCs w:val="28"/>
        </w:rPr>
        <w:t xml:space="preserve"> </w:t>
      </w:r>
      <w:r w:rsidR="002F1783" w:rsidRPr="00BC70C8">
        <w:rPr>
          <w:rFonts w:ascii="Arial" w:hAnsi="Arial" w:cs="Arial"/>
          <w:b/>
          <w:color w:val="024437"/>
          <w:w w:val="96"/>
          <w:sz w:val="32"/>
          <w:szCs w:val="32"/>
        </w:rPr>
        <w:t>W</w:t>
      </w:r>
      <w:r w:rsidR="002F1783" w:rsidRPr="00BC70C8">
        <w:rPr>
          <w:rFonts w:ascii="Arial" w:hAnsi="Arial" w:cs="Arial"/>
          <w:b/>
          <w:color w:val="024437"/>
          <w:spacing w:val="-1"/>
          <w:w w:val="96"/>
          <w:sz w:val="32"/>
          <w:szCs w:val="32"/>
        </w:rPr>
        <w:t>O</w:t>
      </w:r>
      <w:r w:rsidR="002F1783" w:rsidRPr="00BC70C8">
        <w:rPr>
          <w:rFonts w:ascii="Arial" w:hAnsi="Arial" w:cs="Arial"/>
          <w:b/>
          <w:color w:val="024437"/>
          <w:w w:val="96"/>
          <w:sz w:val="32"/>
          <w:szCs w:val="32"/>
        </w:rPr>
        <w:t>OD</w:t>
      </w:r>
      <w:r w:rsidR="002F1783" w:rsidRPr="00BC70C8">
        <w:rPr>
          <w:rFonts w:ascii="Arial" w:hAnsi="Arial" w:cs="Arial"/>
          <w:b/>
          <w:color w:val="024437"/>
          <w:spacing w:val="-2"/>
          <w:w w:val="96"/>
          <w:sz w:val="32"/>
          <w:szCs w:val="32"/>
        </w:rPr>
        <w:t>L</w:t>
      </w:r>
      <w:r w:rsidR="002F1783" w:rsidRPr="00BC70C8">
        <w:rPr>
          <w:rFonts w:ascii="Arial" w:hAnsi="Arial" w:cs="Arial"/>
          <w:b/>
          <w:color w:val="024437"/>
          <w:spacing w:val="1"/>
          <w:w w:val="96"/>
          <w:sz w:val="32"/>
          <w:szCs w:val="32"/>
        </w:rPr>
        <w:t>A</w:t>
      </w:r>
      <w:r w:rsidR="002F1783" w:rsidRPr="00BC70C8">
        <w:rPr>
          <w:rFonts w:ascii="Arial" w:hAnsi="Arial" w:cs="Arial"/>
          <w:b/>
          <w:color w:val="024437"/>
          <w:spacing w:val="-1"/>
          <w:w w:val="96"/>
          <w:sz w:val="32"/>
          <w:szCs w:val="32"/>
        </w:rPr>
        <w:t>N</w:t>
      </w:r>
      <w:r w:rsidR="002F1783" w:rsidRPr="00BC70C8">
        <w:rPr>
          <w:rFonts w:ascii="Arial" w:hAnsi="Arial" w:cs="Arial"/>
          <w:b/>
          <w:color w:val="024437"/>
          <w:w w:val="96"/>
          <w:sz w:val="32"/>
          <w:szCs w:val="32"/>
        </w:rPr>
        <w:t>DS</w:t>
      </w:r>
      <w:r w:rsidR="002F1783" w:rsidRPr="00BC70C8">
        <w:rPr>
          <w:rFonts w:ascii="Arial" w:hAnsi="Arial" w:cs="Arial"/>
          <w:b/>
          <w:color w:val="024437"/>
          <w:spacing w:val="11"/>
          <w:w w:val="96"/>
          <w:sz w:val="32"/>
          <w:szCs w:val="32"/>
        </w:rPr>
        <w:t xml:space="preserve"> </w:t>
      </w:r>
      <w:r w:rsidR="002F1783" w:rsidRPr="00BC70C8">
        <w:rPr>
          <w:rFonts w:ascii="Arial" w:hAnsi="Arial" w:cs="Arial"/>
          <w:b/>
          <w:color w:val="024437"/>
          <w:w w:val="98"/>
          <w:sz w:val="32"/>
          <w:szCs w:val="32"/>
        </w:rPr>
        <w:t>P</w:t>
      </w:r>
      <w:r w:rsidR="002F1783" w:rsidRPr="00BC70C8">
        <w:rPr>
          <w:rFonts w:ascii="Arial" w:hAnsi="Arial" w:cs="Arial"/>
          <w:b/>
          <w:color w:val="024437"/>
          <w:spacing w:val="-3"/>
          <w:w w:val="98"/>
          <w:sz w:val="32"/>
          <w:szCs w:val="32"/>
        </w:rPr>
        <w:t>R</w:t>
      </w:r>
      <w:r w:rsidR="002F1783" w:rsidRPr="00BC70C8">
        <w:rPr>
          <w:rFonts w:ascii="Arial" w:hAnsi="Arial" w:cs="Arial"/>
          <w:b/>
          <w:color w:val="024437"/>
          <w:spacing w:val="1"/>
          <w:w w:val="68"/>
          <w:sz w:val="32"/>
          <w:szCs w:val="32"/>
        </w:rPr>
        <w:t>I</w:t>
      </w:r>
      <w:r w:rsidR="002F1783" w:rsidRPr="00BC70C8">
        <w:rPr>
          <w:rFonts w:ascii="Arial" w:hAnsi="Arial" w:cs="Arial"/>
          <w:b/>
          <w:color w:val="024437"/>
          <w:spacing w:val="1"/>
          <w:w w:val="103"/>
          <w:sz w:val="32"/>
          <w:szCs w:val="32"/>
        </w:rPr>
        <w:t>M</w:t>
      </w:r>
      <w:r w:rsidR="002F1783" w:rsidRPr="00BC70C8">
        <w:rPr>
          <w:rFonts w:ascii="Arial" w:hAnsi="Arial" w:cs="Arial"/>
          <w:b/>
          <w:color w:val="024437"/>
          <w:spacing w:val="1"/>
          <w:w w:val="102"/>
          <w:sz w:val="32"/>
          <w:szCs w:val="32"/>
        </w:rPr>
        <w:t>A</w:t>
      </w:r>
      <w:r w:rsidR="002F1783" w:rsidRPr="00BC70C8">
        <w:rPr>
          <w:rFonts w:ascii="Arial" w:hAnsi="Arial" w:cs="Arial"/>
          <w:b/>
          <w:color w:val="024437"/>
          <w:spacing w:val="-3"/>
          <w:w w:val="91"/>
          <w:sz w:val="32"/>
          <w:szCs w:val="32"/>
        </w:rPr>
        <w:t>R</w:t>
      </w:r>
      <w:r w:rsidR="002F1783" w:rsidRPr="00BC70C8">
        <w:rPr>
          <w:rFonts w:ascii="Arial" w:hAnsi="Arial" w:cs="Arial"/>
          <w:b/>
          <w:color w:val="024437"/>
          <w:w w:val="82"/>
          <w:sz w:val="32"/>
          <w:szCs w:val="32"/>
        </w:rPr>
        <w:t>Y</w:t>
      </w:r>
      <w:r w:rsidR="002F1783" w:rsidRPr="00BC70C8">
        <w:rPr>
          <w:rFonts w:ascii="Arial" w:hAnsi="Arial" w:cs="Arial"/>
          <w:b/>
          <w:color w:val="024437"/>
          <w:spacing w:val="8"/>
          <w:sz w:val="32"/>
          <w:szCs w:val="32"/>
        </w:rPr>
        <w:t xml:space="preserve"> </w:t>
      </w:r>
      <w:r w:rsidR="002F1783" w:rsidRPr="00BC70C8">
        <w:rPr>
          <w:rFonts w:ascii="Arial" w:hAnsi="Arial" w:cs="Arial"/>
          <w:b/>
          <w:color w:val="024437"/>
          <w:w w:val="107"/>
          <w:sz w:val="32"/>
          <w:szCs w:val="32"/>
        </w:rPr>
        <w:t>S</w:t>
      </w:r>
      <w:r w:rsidR="002F1783" w:rsidRPr="00BC70C8">
        <w:rPr>
          <w:rFonts w:ascii="Arial" w:hAnsi="Arial" w:cs="Arial"/>
          <w:b/>
          <w:color w:val="024437"/>
          <w:spacing w:val="-3"/>
          <w:w w:val="107"/>
          <w:sz w:val="32"/>
          <w:szCs w:val="32"/>
        </w:rPr>
        <w:t>C</w:t>
      </w:r>
      <w:r w:rsidR="002F1783" w:rsidRPr="00BC70C8">
        <w:rPr>
          <w:rFonts w:ascii="Arial" w:hAnsi="Arial" w:cs="Arial"/>
          <w:b/>
          <w:color w:val="024437"/>
          <w:w w:val="107"/>
          <w:sz w:val="32"/>
          <w:szCs w:val="32"/>
        </w:rPr>
        <w:t>H</w:t>
      </w:r>
      <w:r w:rsidR="002F1783" w:rsidRPr="00BC70C8">
        <w:rPr>
          <w:rFonts w:ascii="Arial" w:hAnsi="Arial" w:cs="Arial"/>
          <w:b/>
          <w:color w:val="024437"/>
          <w:spacing w:val="-1"/>
          <w:w w:val="107"/>
          <w:sz w:val="32"/>
          <w:szCs w:val="32"/>
        </w:rPr>
        <w:t>O</w:t>
      </w:r>
      <w:r w:rsidR="002F1783" w:rsidRPr="00BC70C8">
        <w:rPr>
          <w:rFonts w:ascii="Arial" w:hAnsi="Arial" w:cs="Arial"/>
          <w:b/>
          <w:color w:val="024437"/>
          <w:sz w:val="32"/>
          <w:szCs w:val="32"/>
        </w:rPr>
        <w:t>OL</w:t>
      </w:r>
    </w:p>
    <w:p w14:paraId="2B0E848D" w14:textId="63689B26" w:rsidR="00CB6ADE" w:rsidRDefault="008B55F7" w:rsidP="007909AF">
      <w:pPr>
        <w:spacing w:before="24" w:after="40"/>
        <w:ind w:right="2081"/>
        <w:rPr>
          <w:rFonts w:ascii="Calibri" w:hAnsi="Calibri" w:cs="Calibri"/>
          <w:b/>
          <w:sz w:val="32"/>
          <w:szCs w:val="32"/>
        </w:rPr>
      </w:pPr>
      <w:r w:rsidRPr="00BC70C8">
        <w:rPr>
          <w:rFonts w:ascii="Arial" w:hAnsi="Arial" w:cs="Calibri"/>
          <w:b/>
          <w:color w:val="024437"/>
          <w:spacing w:val="-2"/>
          <w:w w:val="90"/>
          <w:sz w:val="32"/>
          <w:szCs w:val="32"/>
        </w:rPr>
        <w:t xml:space="preserve"> </w:t>
      </w:r>
      <w:r w:rsidR="002F1783" w:rsidRPr="00BC70C8">
        <w:rPr>
          <w:rFonts w:ascii="Arial" w:hAnsi="Arial" w:cs="Calibri"/>
          <w:b/>
          <w:color w:val="024437"/>
          <w:spacing w:val="-2"/>
          <w:w w:val="90"/>
          <w:sz w:val="32"/>
          <w:szCs w:val="32"/>
        </w:rPr>
        <w:t>U</w:t>
      </w:r>
      <w:r w:rsidR="002F1783" w:rsidRPr="00BC70C8">
        <w:rPr>
          <w:rFonts w:ascii="Arial" w:hAnsi="Arial" w:cs="Calibri"/>
          <w:b/>
          <w:color w:val="024437"/>
          <w:spacing w:val="-1"/>
          <w:w w:val="102"/>
          <w:sz w:val="32"/>
          <w:szCs w:val="32"/>
        </w:rPr>
        <w:t>N</w:t>
      </w:r>
      <w:r w:rsidR="00913AC4" w:rsidRPr="00BC70C8">
        <w:rPr>
          <w:rFonts w:ascii="Arial" w:hAnsi="Arial" w:cs="Calibri"/>
          <w:b/>
          <w:color w:val="024437"/>
          <w:spacing w:val="4"/>
          <w:w w:val="67"/>
          <w:sz w:val="32"/>
          <w:szCs w:val="32"/>
        </w:rPr>
        <w:t>I</w:t>
      </w:r>
      <w:r w:rsidR="002F1783" w:rsidRPr="00BC70C8">
        <w:rPr>
          <w:rFonts w:ascii="Arial" w:hAnsi="Arial" w:cs="Calibri"/>
          <w:b/>
          <w:color w:val="024437"/>
          <w:spacing w:val="-1"/>
          <w:w w:val="86"/>
          <w:sz w:val="32"/>
          <w:szCs w:val="32"/>
        </w:rPr>
        <w:t>F</w:t>
      </w:r>
      <w:r w:rsidR="002F1783" w:rsidRPr="00BC70C8">
        <w:rPr>
          <w:rFonts w:ascii="Arial" w:hAnsi="Arial" w:cs="Calibri"/>
          <w:b/>
          <w:color w:val="024437"/>
          <w:spacing w:val="1"/>
          <w:w w:val="120"/>
          <w:sz w:val="32"/>
          <w:szCs w:val="32"/>
        </w:rPr>
        <w:t>O</w:t>
      </w:r>
      <w:r w:rsidR="002F1783" w:rsidRPr="00BC70C8">
        <w:rPr>
          <w:rFonts w:ascii="Arial" w:hAnsi="Arial" w:cs="Calibri"/>
          <w:b/>
          <w:color w:val="024437"/>
          <w:w w:val="97"/>
          <w:sz w:val="32"/>
          <w:szCs w:val="32"/>
        </w:rPr>
        <w:t>RM</w:t>
      </w:r>
      <w:r w:rsidR="002F1783" w:rsidRPr="00BC70C8">
        <w:rPr>
          <w:rFonts w:ascii="Arial" w:hAnsi="Arial" w:cs="Calibri"/>
          <w:b/>
          <w:color w:val="024437"/>
          <w:spacing w:val="8"/>
          <w:sz w:val="32"/>
          <w:szCs w:val="32"/>
        </w:rPr>
        <w:t xml:space="preserve"> </w:t>
      </w:r>
      <w:r w:rsidR="002F1783" w:rsidRPr="00BC70C8">
        <w:rPr>
          <w:rFonts w:ascii="Arial" w:hAnsi="Arial" w:cs="Calibri"/>
          <w:b/>
          <w:color w:val="024437"/>
          <w:spacing w:val="1"/>
          <w:sz w:val="32"/>
          <w:szCs w:val="32"/>
        </w:rPr>
        <w:t>O</w:t>
      </w:r>
      <w:r w:rsidR="002F1783" w:rsidRPr="00BC70C8">
        <w:rPr>
          <w:rFonts w:ascii="Arial" w:hAnsi="Arial" w:cs="Calibri"/>
          <w:b/>
          <w:color w:val="024437"/>
          <w:sz w:val="32"/>
          <w:szCs w:val="32"/>
        </w:rPr>
        <w:t>R</w:t>
      </w:r>
      <w:r w:rsidR="002F1783" w:rsidRPr="00BC70C8">
        <w:rPr>
          <w:rFonts w:ascii="Arial" w:hAnsi="Arial" w:cs="Calibri"/>
          <w:b/>
          <w:color w:val="024437"/>
          <w:spacing w:val="3"/>
          <w:sz w:val="32"/>
          <w:szCs w:val="32"/>
        </w:rPr>
        <w:t>D</w:t>
      </w:r>
      <w:r w:rsidR="002F1783" w:rsidRPr="00BC70C8">
        <w:rPr>
          <w:rFonts w:ascii="Arial" w:hAnsi="Arial" w:cs="Calibri"/>
          <w:b/>
          <w:color w:val="024437"/>
          <w:spacing w:val="1"/>
          <w:sz w:val="32"/>
          <w:szCs w:val="32"/>
        </w:rPr>
        <w:t>E</w:t>
      </w:r>
      <w:r w:rsidR="002F1783" w:rsidRPr="00BC70C8">
        <w:rPr>
          <w:rFonts w:ascii="Arial" w:hAnsi="Arial" w:cs="Calibri"/>
          <w:b/>
          <w:color w:val="024437"/>
          <w:sz w:val="32"/>
          <w:szCs w:val="32"/>
        </w:rPr>
        <w:t>R</w:t>
      </w:r>
      <w:r w:rsidR="002F1783" w:rsidRPr="00BC70C8">
        <w:rPr>
          <w:rFonts w:ascii="Arial" w:hAnsi="Arial" w:cs="Calibri"/>
          <w:b/>
          <w:color w:val="024437"/>
          <w:spacing w:val="-5"/>
          <w:sz w:val="32"/>
          <w:szCs w:val="32"/>
        </w:rPr>
        <w:t xml:space="preserve"> </w:t>
      </w:r>
      <w:r w:rsidR="002F1783" w:rsidRPr="00BC70C8">
        <w:rPr>
          <w:rFonts w:ascii="Arial" w:hAnsi="Arial" w:cs="Calibri"/>
          <w:b/>
          <w:color w:val="024437"/>
          <w:spacing w:val="-1"/>
          <w:w w:val="86"/>
          <w:sz w:val="32"/>
          <w:szCs w:val="32"/>
        </w:rPr>
        <w:t>F</w:t>
      </w:r>
      <w:r w:rsidR="002F1783" w:rsidRPr="00BC70C8">
        <w:rPr>
          <w:rFonts w:ascii="Arial" w:hAnsi="Arial" w:cs="Calibri"/>
          <w:b/>
          <w:color w:val="024437"/>
          <w:spacing w:val="1"/>
          <w:w w:val="120"/>
          <w:sz w:val="32"/>
          <w:szCs w:val="32"/>
        </w:rPr>
        <w:t>O</w:t>
      </w:r>
      <w:r w:rsidR="002F1783" w:rsidRPr="00BC70C8">
        <w:rPr>
          <w:rFonts w:ascii="Arial" w:hAnsi="Arial" w:cs="Calibri"/>
          <w:b/>
          <w:color w:val="024437"/>
          <w:w w:val="97"/>
          <w:sz w:val="32"/>
          <w:szCs w:val="32"/>
        </w:rPr>
        <w:t>RM</w:t>
      </w:r>
      <w:r w:rsidR="007605E9" w:rsidRPr="00BC70C8">
        <w:rPr>
          <w:rFonts w:ascii="Arial" w:hAnsi="Arial" w:cs="Calibri"/>
          <w:b/>
          <w:color w:val="024437"/>
          <w:w w:val="97"/>
          <w:sz w:val="32"/>
          <w:szCs w:val="32"/>
        </w:rPr>
        <w:t xml:space="preserve"> </w:t>
      </w:r>
      <w:r w:rsidR="008712E4" w:rsidRPr="007D6EE3">
        <w:rPr>
          <w:rFonts w:ascii="Arial" w:hAnsi="Arial" w:cs="Calibri"/>
          <w:b/>
          <w:color w:val="9FD5BB"/>
          <w:sz w:val="24"/>
          <w:szCs w:val="24"/>
        </w:rPr>
        <w:t>(</w:t>
      </w:r>
      <w:r w:rsidR="002933DD">
        <w:rPr>
          <w:rFonts w:ascii="Arial" w:hAnsi="Arial" w:cs="Calibri"/>
          <w:b/>
          <w:color w:val="9FD5BB"/>
          <w:spacing w:val="1"/>
          <w:w w:val="110"/>
          <w:position w:val="-1"/>
          <w:sz w:val="24"/>
          <w:szCs w:val="24"/>
        </w:rPr>
        <w:t>September</w:t>
      </w:r>
      <w:r w:rsidR="000F47EA" w:rsidRPr="007D6EE3">
        <w:rPr>
          <w:rFonts w:ascii="Arial" w:hAnsi="Arial" w:cs="Calibri"/>
          <w:b/>
          <w:color w:val="9FD5BB"/>
          <w:spacing w:val="1"/>
          <w:w w:val="110"/>
          <w:position w:val="-1"/>
          <w:sz w:val="24"/>
          <w:szCs w:val="24"/>
        </w:rPr>
        <w:t xml:space="preserve"> </w:t>
      </w:r>
      <w:r w:rsidR="006E408C" w:rsidRPr="007D6EE3">
        <w:rPr>
          <w:rFonts w:ascii="Arial" w:hAnsi="Arial" w:cs="Calibri"/>
          <w:b/>
          <w:color w:val="9FD5BB"/>
          <w:spacing w:val="1"/>
          <w:w w:val="110"/>
          <w:position w:val="-1"/>
          <w:sz w:val="24"/>
          <w:szCs w:val="24"/>
        </w:rPr>
        <w:t>2019</w:t>
      </w:r>
      <w:r w:rsidR="008712E4" w:rsidRPr="007D6EE3">
        <w:rPr>
          <w:rFonts w:ascii="Arial" w:hAnsi="Arial" w:cs="Calibri"/>
          <w:b/>
          <w:color w:val="9FD5BB"/>
          <w:w w:val="110"/>
          <w:position w:val="-1"/>
          <w:sz w:val="24"/>
          <w:szCs w:val="24"/>
        </w:rPr>
        <w:t>)</w:t>
      </w:r>
    </w:p>
    <w:p w14:paraId="2BE5D52D" w14:textId="77777777" w:rsidR="00072746" w:rsidRPr="007909AF" w:rsidRDefault="00072746" w:rsidP="00072746">
      <w:pPr>
        <w:spacing w:before="24"/>
        <w:ind w:right="2082"/>
        <w:rPr>
          <w:rFonts w:ascii="Calibri" w:hAnsi="Calibri" w:cs="Calibri"/>
          <w:b/>
        </w:r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3"/>
        <w:gridCol w:w="2126"/>
        <w:gridCol w:w="2683"/>
      </w:tblGrid>
      <w:tr w:rsidR="00B2431A" w14:paraId="510C2AE6" w14:textId="77777777" w:rsidTr="002C4144">
        <w:trPr>
          <w:trHeight w:hRule="exact" w:val="321"/>
        </w:trPr>
        <w:tc>
          <w:tcPr>
            <w:tcW w:w="7969" w:type="dxa"/>
            <w:gridSpan w:val="2"/>
          </w:tcPr>
          <w:p w14:paraId="5AAEAE2C" w14:textId="77777777" w:rsidR="00B2431A" w:rsidRDefault="00B2431A" w:rsidP="00440F68">
            <w:pPr>
              <w:spacing w:before="4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Student Name</w:t>
            </w:r>
          </w:p>
        </w:tc>
        <w:tc>
          <w:tcPr>
            <w:tcW w:w="2683" w:type="dxa"/>
          </w:tcPr>
          <w:p w14:paraId="7A5CB156" w14:textId="77777777" w:rsidR="00B2431A" w:rsidRDefault="00B2431A" w:rsidP="00440F68">
            <w:pPr>
              <w:spacing w:before="4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Date</w:t>
            </w:r>
          </w:p>
        </w:tc>
      </w:tr>
      <w:tr w:rsidR="00CB6ADE" w14:paraId="0DA4E611" w14:textId="77777777" w:rsidTr="002C4144">
        <w:trPr>
          <w:trHeight w:hRule="exact" w:val="325"/>
        </w:trPr>
        <w:tc>
          <w:tcPr>
            <w:tcW w:w="5843" w:type="dxa"/>
          </w:tcPr>
          <w:p w14:paraId="1211F167" w14:textId="655D1B66" w:rsidR="00CB6ADE" w:rsidRDefault="00B2431A">
            <w:pPr>
              <w:spacing w:before="4"/>
              <w:ind w:left="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Parent Name</w:t>
            </w:r>
          </w:p>
        </w:tc>
        <w:tc>
          <w:tcPr>
            <w:tcW w:w="2126" w:type="dxa"/>
          </w:tcPr>
          <w:p w14:paraId="5566AD92" w14:textId="77777777" w:rsidR="00CB6ADE" w:rsidRDefault="002F1783">
            <w:pPr>
              <w:spacing w:before="4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Ye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</w:tc>
        <w:tc>
          <w:tcPr>
            <w:tcW w:w="2683" w:type="dxa"/>
          </w:tcPr>
          <w:p w14:paraId="5F1D99DF" w14:textId="7B939996" w:rsidR="00CB6ADE" w:rsidRDefault="002F1783">
            <w:pPr>
              <w:spacing w:before="4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Room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</w:tr>
    </w:tbl>
    <w:p w14:paraId="1DC0B537" w14:textId="77777777" w:rsidR="00402A79" w:rsidRPr="00EE63AE" w:rsidRDefault="00402A79" w:rsidP="00EE63AE">
      <w:pPr>
        <w:spacing w:line="160" w:lineRule="exact"/>
        <w:ind w:firstLine="227"/>
        <w:rPr>
          <w:rFonts w:ascii="Calibri" w:eastAsia="Calibri" w:hAnsi="Calibri" w:cs="Calibri"/>
          <w:spacing w:val="-1"/>
          <w:position w:val="1"/>
          <w:sz w:val="8"/>
          <w:szCs w:val="8"/>
        </w:rPr>
      </w:pPr>
    </w:p>
    <w:p w14:paraId="2F695A92" w14:textId="77777777" w:rsidR="00C86213" w:rsidRPr="00913AC4" w:rsidRDefault="002F1783" w:rsidP="00C86213">
      <w:pPr>
        <w:spacing w:line="220" w:lineRule="exact"/>
        <w:ind w:left="142" w:right="385"/>
        <w:rPr>
          <w:rFonts w:ascii="Calibri" w:eastAsia="Calibri" w:hAnsi="Calibri" w:cs="Calibri"/>
          <w:spacing w:val="3"/>
          <w:position w:val="1"/>
          <w:sz w:val="19"/>
          <w:szCs w:val="19"/>
        </w:rPr>
      </w:pP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U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n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i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f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or</w:t>
      </w:r>
      <w:r w:rsidRPr="00913AC4">
        <w:rPr>
          <w:rFonts w:ascii="Calibri" w:eastAsia="Calibri" w:hAnsi="Calibri" w:cs="Calibri"/>
          <w:spacing w:val="2"/>
          <w:position w:val="1"/>
          <w:sz w:val="19"/>
          <w:szCs w:val="19"/>
        </w:rPr>
        <w:t>m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s</w:t>
      </w:r>
      <w:r w:rsidRPr="00913AC4">
        <w:rPr>
          <w:rFonts w:ascii="Calibri" w:eastAsia="Calibri" w:hAnsi="Calibri" w:cs="Calibri"/>
          <w:spacing w:val="-9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c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a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n</w:t>
      </w:r>
      <w:r w:rsidRPr="00913AC4">
        <w:rPr>
          <w:rFonts w:ascii="Calibri" w:eastAsia="Calibri" w:hAnsi="Calibri" w:cs="Calibri"/>
          <w:spacing w:val="-2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b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spacing w:val="-3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o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r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d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r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d</w:t>
      </w:r>
      <w:r w:rsidRPr="00913AC4">
        <w:rPr>
          <w:rFonts w:ascii="Calibri" w:eastAsia="Calibri" w:hAnsi="Calibri" w:cs="Calibri"/>
          <w:spacing w:val="-6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an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d</w:t>
      </w:r>
      <w:r w:rsidRPr="00913AC4">
        <w:rPr>
          <w:rFonts w:ascii="Calibri" w:eastAsia="Calibri" w:hAnsi="Calibri" w:cs="Calibri"/>
          <w:spacing w:val="-2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p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aid</w:t>
      </w:r>
      <w:r w:rsidRPr="00913AC4">
        <w:rPr>
          <w:rFonts w:ascii="Calibri" w:eastAsia="Calibri" w:hAnsi="Calibri" w:cs="Calibri"/>
          <w:spacing w:val="-3"/>
          <w:position w:val="1"/>
          <w:sz w:val="19"/>
          <w:szCs w:val="19"/>
        </w:rPr>
        <w:t xml:space="preserve"> </w:t>
      </w:r>
      <w:r w:rsidR="00C86213" w:rsidRPr="00913AC4">
        <w:rPr>
          <w:rFonts w:ascii="Calibri" w:eastAsia="Calibri" w:hAnsi="Calibri" w:cs="Calibri"/>
          <w:spacing w:val="-3"/>
          <w:position w:val="1"/>
          <w:sz w:val="19"/>
          <w:szCs w:val="19"/>
        </w:rPr>
        <w:t xml:space="preserve">for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b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y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c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a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s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h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/ch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qu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spacing w:val="-11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o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r</w:t>
      </w:r>
      <w:r w:rsidRPr="00913AC4">
        <w:rPr>
          <w:rFonts w:ascii="Calibri" w:eastAsia="Calibri" w:hAnsi="Calibri" w:cs="Calibri"/>
          <w:spacing w:val="-2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compl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te</w:t>
      </w:r>
      <w:r w:rsidRPr="00913AC4">
        <w:rPr>
          <w:rFonts w:ascii="Calibri" w:eastAsia="Calibri" w:hAnsi="Calibri" w:cs="Calibri"/>
          <w:spacing w:val="-8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th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spacing w:val="-4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cre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d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it</w:t>
      </w:r>
      <w:r w:rsidRPr="00913AC4">
        <w:rPr>
          <w:rFonts w:ascii="Calibri" w:eastAsia="Calibri" w:hAnsi="Calibri" w:cs="Calibri"/>
          <w:spacing w:val="-4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card</w:t>
      </w:r>
      <w:r w:rsidRPr="00913AC4">
        <w:rPr>
          <w:rFonts w:ascii="Calibri" w:eastAsia="Calibri" w:hAnsi="Calibri" w:cs="Calibri"/>
          <w:spacing w:val="-3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d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t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a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i</w:t>
      </w:r>
      <w:r w:rsidRPr="00913AC4">
        <w:rPr>
          <w:rFonts w:ascii="Calibri" w:eastAsia="Calibri" w:hAnsi="Calibri" w:cs="Calibri"/>
          <w:spacing w:val="2"/>
          <w:position w:val="1"/>
          <w:sz w:val="19"/>
          <w:szCs w:val="19"/>
        </w:rPr>
        <w:t>l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s</w:t>
      </w:r>
      <w:r w:rsidRPr="00913AC4">
        <w:rPr>
          <w:rFonts w:ascii="Calibri" w:eastAsia="Calibri" w:hAnsi="Calibri" w:cs="Calibri"/>
          <w:spacing w:val="-6"/>
          <w:position w:val="1"/>
          <w:sz w:val="19"/>
          <w:szCs w:val="19"/>
        </w:rPr>
        <w:t xml:space="preserve"> </w:t>
      </w:r>
      <w:r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b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Pr="00913AC4">
        <w:rPr>
          <w:rFonts w:ascii="Calibri" w:eastAsia="Calibri" w:hAnsi="Calibri" w:cs="Calibri"/>
          <w:spacing w:val="2"/>
          <w:position w:val="1"/>
          <w:sz w:val="19"/>
          <w:szCs w:val="19"/>
        </w:rPr>
        <w:t>l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o</w:t>
      </w:r>
      <w:r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w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.</w:t>
      </w:r>
      <w:r w:rsidRPr="00913AC4">
        <w:rPr>
          <w:rFonts w:ascii="Calibri" w:eastAsia="Calibri" w:hAnsi="Calibri" w:cs="Calibri"/>
          <w:spacing w:val="3"/>
          <w:position w:val="1"/>
          <w:sz w:val="19"/>
          <w:szCs w:val="19"/>
        </w:rPr>
        <w:t xml:space="preserve"> </w:t>
      </w:r>
    </w:p>
    <w:p w14:paraId="253170F3" w14:textId="49F0A150" w:rsidR="00C86213" w:rsidRPr="007909AF" w:rsidRDefault="00C86213" w:rsidP="00C86213">
      <w:pPr>
        <w:spacing w:line="220" w:lineRule="exact"/>
        <w:ind w:left="142" w:right="385"/>
        <w:rPr>
          <w:rFonts w:asciiTheme="minorHAnsi" w:eastAsia="Calibri" w:hAnsiTheme="minorHAnsi" w:cstheme="minorHAnsi"/>
          <w:sz w:val="19"/>
          <w:szCs w:val="19"/>
        </w:rPr>
      </w:pPr>
      <w:r w:rsidRPr="00913AC4">
        <w:rPr>
          <w:rFonts w:ascii="Calibri" w:eastAsia="Calibri" w:hAnsi="Calibri" w:cs="Calibri"/>
          <w:spacing w:val="3"/>
          <w:position w:val="1"/>
          <w:sz w:val="19"/>
          <w:szCs w:val="19"/>
        </w:rPr>
        <w:t xml:space="preserve">Visit the Uniform Shop Wednesdays, 8.30-9.30am or </w:t>
      </w:r>
      <w:r w:rsidRPr="00913AC4">
        <w:rPr>
          <w:rFonts w:ascii="Calibri" w:eastAsia="Calibri" w:hAnsi="Calibri" w:cs="Calibri"/>
          <w:position w:val="1"/>
          <w:sz w:val="19"/>
          <w:szCs w:val="19"/>
        </w:rPr>
        <w:t>p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lace</w:t>
      </w:r>
      <w:r w:rsidR="002F1783" w:rsidRPr="00913AC4">
        <w:rPr>
          <w:rFonts w:ascii="Calibri" w:eastAsia="Calibri" w:hAnsi="Calibri" w:cs="Calibri"/>
          <w:spacing w:val="-4"/>
          <w:position w:val="1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t</w:t>
      </w:r>
      <w:r w:rsidR="002F1783"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h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pacing w:val="-4"/>
          <w:position w:val="1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c</w:t>
      </w:r>
      <w:r w:rsidR="002F1783" w:rsidRPr="00913AC4">
        <w:rPr>
          <w:rFonts w:ascii="Calibri" w:eastAsia="Calibri" w:hAnsi="Calibri" w:cs="Calibri"/>
          <w:spacing w:val="3"/>
          <w:position w:val="1"/>
          <w:sz w:val="19"/>
          <w:szCs w:val="19"/>
        </w:rPr>
        <w:t>o</w:t>
      </w:r>
      <w:r w:rsidR="002F1783"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m</w:t>
      </w:r>
      <w:r w:rsidR="002F1783"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p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l</w:t>
      </w:r>
      <w:r w:rsidR="002F1783"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pacing w:val="3"/>
          <w:position w:val="1"/>
          <w:sz w:val="19"/>
          <w:szCs w:val="19"/>
        </w:rPr>
        <w:t>t</w:t>
      </w:r>
      <w:r w:rsidR="002F1783"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d</w:t>
      </w:r>
      <w:r w:rsidR="002F1783" w:rsidRPr="00913AC4">
        <w:rPr>
          <w:rFonts w:ascii="Calibri" w:eastAsia="Calibri" w:hAnsi="Calibri" w:cs="Calibri"/>
          <w:spacing w:val="-8"/>
          <w:position w:val="1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o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r</w:t>
      </w:r>
      <w:r w:rsidR="002F1783"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d</w:t>
      </w:r>
      <w:r w:rsidR="002F1783" w:rsidRPr="00913AC4">
        <w:rPr>
          <w:rFonts w:ascii="Calibri" w:eastAsia="Calibri" w:hAnsi="Calibri" w:cs="Calibri"/>
          <w:spacing w:val="-1"/>
          <w:position w:val="1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r</w:t>
      </w:r>
      <w:r w:rsidR="002F1783" w:rsidRPr="00913AC4">
        <w:rPr>
          <w:rFonts w:ascii="Calibri" w:eastAsia="Calibri" w:hAnsi="Calibri" w:cs="Calibri"/>
          <w:spacing w:val="-4"/>
          <w:position w:val="1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a</w:t>
      </w:r>
      <w:r w:rsidR="002F1783" w:rsidRPr="00913AC4">
        <w:rPr>
          <w:rFonts w:ascii="Calibri" w:eastAsia="Calibri" w:hAnsi="Calibri" w:cs="Calibri"/>
          <w:spacing w:val="1"/>
          <w:position w:val="1"/>
          <w:sz w:val="19"/>
          <w:szCs w:val="19"/>
        </w:rPr>
        <w:t>n</w:t>
      </w:r>
      <w:r w:rsidR="002F1783" w:rsidRPr="00913AC4">
        <w:rPr>
          <w:rFonts w:ascii="Calibri" w:eastAsia="Calibri" w:hAnsi="Calibri" w:cs="Calibri"/>
          <w:position w:val="1"/>
          <w:sz w:val="19"/>
          <w:szCs w:val="19"/>
        </w:rPr>
        <w:t>d</w:t>
      </w:r>
      <w:r w:rsidRPr="00913AC4">
        <w:rPr>
          <w:rFonts w:ascii="Calibri" w:eastAsia="Calibri" w:hAnsi="Calibri" w:cs="Calibri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p</w:t>
      </w:r>
      <w:r w:rsidR="002F1783" w:rsidRPr="00913AC4">
        <w:rPr>
          <w:rFonts w:ascii="Calibri" w:eastAsia="Calibri" w:hAnsi="Calibri" w:cs="Calibri"/>
          <w:sz w:val="19"/>
          <w:szCs w:val="19"/>
        </w:rPr>
        <w:t>a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y</w:t>
      </w:r>
      <w:r w:rsidR="002F1783" w:rsidRPr="00913AC4">
        <w:rPr>
          <w:rFonts w:ascii="Calibri" w:eastAsia="Calibri" w:hAnsi="Calibri" w:cs="Calibri"/>
          <w:spacing w:val="-1"/>
          <w:sz w:val="19"/>
          <w:szCs w:val="19"/>
        </w:rPr>
        <w:t>me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n</w:t>
      </w:r>
      <w:r w:rsidR="002F1783" w:rsidRPr="00913AC4">
        <w:rPr>
          <w:rFonts w:ascii="Calibri" w:eastAsia="Calibri" w:hAnsi="Calibri" w:cs="Calibri"/>
          <w:sz w:val="19"/>
          <w:szCs w:val="19"/>
        </w:rPr>
        <w:t>t</w:t>
      </w:r>
      <w:r w:rsidR="002F1783" w:rsidRPr="00913AC4">
        <w:rPr>
          <w:rFonts w:ascii="Calibri" w:eastAsia="Calibri" w:hAnsi="Calibri" w:cs="Calibri"/>
          <w:spacing w:val="-6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in</w:t>
      </w:r>
      <w:r w:rsidR="002F1783" w:rsidRPr="00913AC4">
        <w:rPr>
          <w:rFonts w:ascii="Calibri" w:eastAsia="Calibri" w:hAnsi="Calibri" w:cs="Calibri"/>
          <w:spacing w:val="-2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a</w:t>
      </w:r>
      <w:r w:rsidR="002F1783" w:rsidRPr="00913AC4">
        <w:rPr>
          <w:rFonts w:ascii="Calibri" w:eastAsia="Calibri" w:hAnsi="Calibri" w:cs="Calibri"/>
          <w:sz w:val="19"/>
          <w:szCs w:val="19"/>
        </w:rPr>
        <w:t>n</w:t>
      </w:r>
      <w:r w:rsidR="002F1783" w:rsidRPr="00913AC4">
        <w:rPr>
          <w:rFonts w:ascii="Calibri" w:eastAsia="Calibri" w:hAnsi="Calibri" w:cs="Calibri"/>
          <w:spacing w:val="-1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n</w:t>
      </w:r>
      <w:r w:rsidR="002F1783" w:rsidRPr="00913AC4">
        <w:rPr>
          <w:rFonts w:ascii="Calibri" w:eastAsia="Calibri" w:hAnsi="Calibri" w:cs="Calibri"/>
          <w:spacing w:val="-1"/>
          <w:sz w:val="19"/>
          <w:szCs w:val="19"/>
        </w:rPr>
        <w:t>ve</w:t>
      </w:r>
      <w:r w:rsidR="002F1783" w:rsidRPr="00913AC4">
        <w:rPr>
          <w:rFonts w:ascii="Calibri" w:eastAsia="Calibri" w:hAnsi="Calibri" w:cs="Calibri"/>
          <w:sz w:val="19"/>
          <w:szCs w:val="19"/>
        </w:rPr>
        <w:t>lo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p</w:t>
      </w:r>
      <w:r w:rsidR="002F1783" w:rsidRPr="00913AC4">
        <w:rPr>
          <w:rFonts w:ascii="Calibri" w:eastAsia="Calibri" w:hAnsi="Calibri" w:cs="Calibri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pacing w:val="-8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mar</w:t>
      </w:r>
      <w:r w:rsidR="002F1783" w:rsidRPr="00913AC4">
        <w:rPr>
          <w:rFonts w:ascii="Calibri" w:eastAsia="Calibri" w:hAnsi="Calibri" w:cs="Calibri"/>
          <w:spacing w:val="3"/>
          <w:sz w:val="19"/>
          <w:szCs w:val="19"/>
        </w:rPr>
        <w:t>k</w:t>
      </w:r>
      <w:r w:rsidR="002F1783" w:rsidRPr="00913AC4">
        <w:rPr>
          <w:rFonts w:ascii="Calibri" w:eastAsia="Calibri" w:hAnsi="Calibri" w:cs="Calibri"/>
          <w:spacing w:val="-1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z w:val="19"/>
          <w:szCs w:val="19"/>
        </w:rPr>
        <w:t>d</w:t>
      </w:r>
      <w:r w:rsidR="002F1783" w:rsidRPr="00913AC4">
        <w:rPr>
          <w:rFonts w:ascii="Calibri" w:eastAsia="Calibri" w:hAnsi="Calibri" w:cs="Calibri"/>
          <w:spacing w:val="-5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“</w:t>
      </w:r>
      <w:r w:rsidR="002F1783" w:rsidRPr="00913AC4">
        <w:rPr>
          <w:rFonts w:ascii="Calibri" w:eastAsia="Calibri" w:hAnsi="Calibri" w:cs="Calibri"/>
          <w:spacing w:val="-1"/>
          <w:sz w:val="19"/>
          <w:szCs w:val="19"/>
        </w:rPr>
        <w:t>U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n</w:t>
      </w:r>
      <w:r w:rsidR="002F1783" w:rsidRPr="00913AC4">
        <w:rPr>
          <w:rFonts w:ascii="Calibri" w:eastAsia="Calibri" w:hAnsi="Calibri" w:cs="Calibri"/>
          <w:sz w:val="19"/>
          <w:szCs w:val="19"/>
        </w:rPr>
        <w:t>i</w:t>
      </w:r>
      <w:r w:rsidR="002F1783" w:rsidRPr="00913AC4">
        <w:rPr>
          <w:rFonts w:ascii="Calibri" w:eastAsia="Calibri" w:hAnsi="Calibri" w:cs="Calibri"/>
          <w:spacing w:val="-1"/>
          <w:sz w:val="19"/>
          <w:szCs w:val="19"/>
        </w:rPr>
        <w:t>f</w:t>
      </w:r>
      <w:r w:rsidR="002F1783" w:rsidRPr="00913AC4">
        <w:rPr>
          <w:rFonts w:ascii="Calibri" w:eastAsia="Calibri" w:hAnsi="Calibri" w:cs="Calibri"/>
          <w:sz w:val="19"/>
          <w:szCs w:val="19"/>
        </w:rPr>
        <w:t>orm</w:t>
      </w:r>
      <w:r w:rsidR="002F1783" w:rsidRPr="00913AC4">
        <w:rPr>
          <w:rFonts w:ascii="Calibri" w:eastAsia="Calibri" w:hAnsi="Calibri" w:cs="Calibri"/>
          <w:spacing w:val="-9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S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h</w:t>
      </w:r>
      <w:r w:rsidR="002F1783" w:rsidRPr="00913AC4">
        <w:rPr>
          <w:rFonts w:ascii="Calibri" w:eastAsia="Calibri" w:hAnsi="Calibri" w:cs="Calibri"/>
          <w:sz w:val="19"/>
          <w:szCs w:val="19"/>
        </w:rPr>
        <w:t>o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p</w:t>
      </w:r>
      <w:r w:rsidR="002F1783" w:rsidRPr="00913AC4">
        <w:rPr>
          <w:rFonts w:ascii="Calibri" w:eastAsia="Calibri" w:hAnsi="Calibri" w:cs="Calibri"/>
          <w:sz w:val="19"/>
          <w:szCs w:val="19"/>
        </w:rPr>
        <w:t>”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in</w:t>
      </w:r>
      <w:r w:rsidR="002F1783" w:rsidRPr="00913AC4">
        <w:rPr>
          <w:rFonts w:ascii="Calibri" w:eastAsia="Calibri" w:hAnsi="Calibri" w:cs="Calibri"/>
          <w:spacing w:val="-2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th</w:t>
      </w:r>
      <w:r w:rsidR="002F1783" w:rsidRPr="00913AC4">
        <w:rPr>
          <w:rFonts w:ascii="Calibri" w:eastAsia="Calibri" w:hAnsi="Calibri" w:cs="Calibri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pacing w:val="-4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P&amp;</w:t>
      </w:r>
      <w:r w:rsidR="002F1783" w:rsidRPr="00913AC4">
        <w:rPr>
          <w:rFonts w:ascii="Calibri" w:eastAsia="Calibri" w:hAnsi="Calibri" w:cs="Calibri"/>
          <w:sz w:val="19"/>
          <w:szCs w:val="19"/>
        </w:rPr>
        <w:t>C</w:t>
      </w:r>
      <w:r w:rsidR="002F1783" w:rsidRPr="00913AC4">
        <w:rPr>
          <w:rFonts w:ascii="Calibri" w:eastAsia="Calibri" w:hAnsi="Calibri" w:cs="Calibri"/>
          <w:spacing w:val="-2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l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o</w:t>
      </w:r>
      <w:r w:rsidR="002F1783" w:rsidRPr="00913AC4">
        <w:rPr>
          <w:rFonts w:ascii="Calibri" w:eastAsia="Calibri" w:hAnsi="Calibri" w:cs="Calibri"/>
          <w:sz w:val="19"/>
          <w:szCs w:val="19"/>
        </w:rPr>
        <w:t>cked</w:t>
      </w:r>
      <w:r w:rsidR="002F1783" w:rsidRPr="00913AC4">
        <w:rPr>
          <w:rFonts w:ascii="Calibri" w:eastAsia="Calibri" w:hAnsi="Calibri" w:cs="Calibri"/>
          <w:spacing w:val="-4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b</w:t>
      </w:r>
      <w:r w:rsidR="002F1783" w:rsidRPr="00913AC4">
        <w:rPr>
          <w:rFonts w:ascii="Calibri" w:eastAsia="Calibri" w:hAnsi="Calibri" w:cs="Calibri"/>
          <w:sz w:val="19"/>
          <w:szCs w:val="19"/>
        </w:rPr>
        <w:t>ox</w:t>
      </w:r>
      <w:r w:rsidR="002F1783" w:rsidRPr="00913AC4">
        <w:rPr>
          <w:rFonts w:ascii="Calibri" w:eastAsia="Calibri" w:hAnsi="Calibri" w:cs="Calibri"/>
          <w:spacing w:val="-3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in</w:t>
      </w:r>
      <w:r w:rsidR="002F1783" w:rsidRPr="00913AC4">
        <w:rPr>
          <w:rFonts w:ascii="Calibri" w:eastAsia="Calibri" w:hAnsi="Calibri" w:cs="Calibri"/>
          <w:spacing w:val="-2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th</w:t>
      </w:r>
      <w:r w:rsidR="002F1783" w:rsidRPr="00913AC4">
        <w:rPr>
          <w:rFonts w:ascii="Calibri" w:eastAsia="Calibri" w:hAnsi="Calibri" w:cs="Calibri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pacing w:val="-4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fro</w:t>
      </w:r>
      <w:r w:rsidR="002F1783" w:rsidRPr="00913AC4">
        <w:rPr>
          <w:rFonts w:ascii="Calibri" w:eastAsia="Calibri" w:hAnsi="Calibri" w:cs="Calibri"/>
          <w:spacing w:val="1"/>
          <w:sz w:val="19"/>
          <w:szCs w:val="19"/>
        </w:rPr>
        <w:t>n</w:t>
      </w:r>
      <w:r w:rsidR="002F1783" w:rsidRPr="00913AC4">
        <w:rPr>
          <w:rFonts w:ascii="Calibri" w:eastAsia="Calibri" w:hAnsi="Calibri" w:cs="Calibri"/>
          <w:sz w:val="19"/>
          <w:szCs w:val="19"/>
        </w:rPr>
        <w:t>t</w:t>
      </w:r>
      <w:r w:rsidR="002F1783" w:rsidRPr="00913AC4">
        <w:rPr>
          <w:rFonts w:ascii="Calibri" w:eastAsia="Calibri" w:hAnsi="Calibri" w:cs="Calibri"/>
          <w:spacing w:val="-3"/>
          <w:sz w:val="19"/>
          <w:szCs w:val="19"/>
        </w:rPr>
        <w:t xml:space="preserve"> </w:t>
      </w:r>
      <w:r w:rsidR="002F1783" w:rsidRPr="00913AC4">
        <w:rPr>
          <w:rFonts w:ascii="Calibri" w:eastAsia="Calibri" w:hAnsi="Calibri" w:cs="Calibri"/>
          <w:sz w:val="19"/>
          <w:szCs w:val="19"/>
        </w:rPr>
        <w:t>o</w:t>
      </w:r>
      <w:r w:rsidR="002F1783" w:rsidRPr="00913AC4">
        <w:rPr>
          <w:rFonts w:ascii="Calibri" w:eastAsia="Calibri" w:hAnsi="Calibri" w:cs="Calibri"/>
          <w:spacing w:val="-1"/>
          <w:sz w:val="19"/>
          <w:szCs w:val="19"/>
        </w:rPr>
        <w:t>ff</w:t>
      </w:r>
      <w:r w:rsidR="002F1783" w:rsidRPr="00913AC4">
        <w:rPr>
          <w:rFonts w:ascii="Calibri" w:eastAsia="Calibri" w:hAnsi="Calibri" w:cs="Calibri"/>
          <w:sz w:val="19"/>
          <w:szCs w:val="19"/>
        </w:rPr>
        <w:t>ic</w:t>
      </w:r>
      <w:r w:rsidR="002F1783" w:rsidRPr="00913AC4">
        <w:rPr>
          <w:rFonts w:ascii="Calibri" w:eastAsia="Calibri" w:hAnsi="Calibri" w:cs="Calibri"/>
          <w:spacing w:val="3"/>
          <w:sz w:val="19"/>
          <w:szCs w:val="19"/>
        </w:rPr>
        <w:t>e</w:t>
      </w:r>
      <w:r w:rsidR="002F1783" w:rsidRPr="00913AC4">
        <w:rPr>
          <w:rFonts w:ascii="Calibri" w:eastAsia="Calibri" w:hAnsi="Calibri" w:cs="Calibri"/>
          <w:sz w:val="19"/>
          <w:szCs w:val="19"/>
        </w:rPr>
        <w:t>.</w:t>
      </w:r>
      <w:r w:rsidR="002F1783" w:rsidRPr="00913AC4">
        <w:rPr>
          <w:rFonts w:ascii="Calibri" w:eastAsia="Calibri" w:hAnsi="Calibri" w:cs="Calibri"/>
          <w:spacing w:val="-3"/>
          <w:sz w:val="19"/>
          <w:szCs w:val="19"/>
        </w:rPr>
        <w:t xml:space="preserve"> </w:t>
      </w:r>
      <w:r w:rsidRPr="007909AF">
        <w:rPr>
          <w:rFonts w:asciiTheme="minorHAnsi" w:eastAsia="Calibri" w:hAnsiTheme="minorHAnsi" w:cstheme="minorHAnsi"/>
          <w:sz w:val="19"/>
          <w:szCs w:val="19"/>
        </w:rPr>
        <w:t>The u</w:t>
      </w:r>
      <w:r w:rsidR="002F1783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n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i</w:t>
      </w:r>
      <w:r w:rsidR="002F1783" w:rsidRPr="007909AF">
        <w:rPr>
          <w:rFonts w:asciiTheme="minorHAnsi" w:eastAsia="Calibri" w:hAnsiTheme="minorHAnsi" w:cstheme="minorHAnsi"/>
          <w:spacing w:val="-1"/>
          <w:sz w:val="19"/>
          <w:szCs w:val="19"/>
        </w:rPr>
        <w:t>f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orm</w:t>
      </w:r>
      <w:r w:rsidR="002F1783" w:rsidRPr="007909AF">
        <w:rPr>
          <w:rFonts w:asciiTheme="minorHAnsi" w:eastAsia="Calibri" w:hAnsiTheme="minorHAnsi" w:cstheme="minorHAnsi"/>
          <w:spacing w:val="-5"/>
          <w:sz w:val="19"/>
          <w:szCs w:val="19"/>
        </w:rPr>
        <w:t xml:space="preserve"> </w:t>
      </w:r>
      <w:r w:rsidRPr="007909AF">
        <w:rPr>
          <w:rFonts w:asciiTheme="minorHAnsi" w:eastAsia="Calibri" w:hAnsiTheme="minorHAnsi" w:cstheme="minorHAnsi"/>
          <w:spacing w:val="-1"/>
          <w:sz w:val="19"/>
          <w:szCs w:val="19"/>
        </w:rPr>
        <w:t>team</w:t>
      </w:r>
      <w:r w:rsidR="002F1783" w:rsidRPr="007909AF">
        <w:rPr>
          <w:rFonts w:asciiTheme="minorHAnsi" w:eastAsia="Calibri" w:hAnsiTheme="minorHAnsi" w:cstheme="minorHAnsi"/>
          <w:spacing w:val="-2"/>
          <w:sz w:val="19"/>
          <w:szCs w:val="19"/>
        </w:rPr>
        <w:t xml:space="preserve"> </w:t>
      </w:r>
      <w:r w:rsidR="002F1783" w:rsidRPr="007909AF">
        <w:rPr>
          <w:rFonts w:asciiTheme="minorHAnsi" w:eastAsia="Calibri" w:hAnsiTheme="minorHAnsi" w:cstheme="minorHAnsi"/>
          <w:spacing w:val="-1"/>
          <w:sz w:val="19"/>
          <w:szCs w:val="19"/>
        </w:rPr>
        <w:t>w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ill</w:t>
      </w:r>
      <w:r w:rsidR="002F1783" w:rsidRPr="007909AF">
        <w:rPr>
          <w:rFonts w:asciiTheme="minorHAnsi" w:eastAsia="Calibri" w:hAnsiTheme="minorHAnsi" w:cstheme="minorHAnsi"/>
          <w:spacing w:val="-1"/>
          <w:sz w:val="19"/>
          <w:szCs w:val="19"/>
        </w:rPr>
        <w:t xml:space="preserve"> 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col</w:t>
      </w:r>
      <w:r w:rsidR="002F1783" w:rsidRPr="007909AF">
        <w:rPr>
          <w:rFonts w:asciiTheme="minorHAnsi" w:eastAsia="Calibri" w:hAnsiTheme="minorHAnsi" w:cstheme="minorHAnsi"/>
          <w:spacing w:val="2"/>
          <w:sz w:val="19"/>
          <w:szCs w:val="19"/>
        </w:rPr>
        <w:t>l</w:t>
      </w:r>
      <w:r w:rsidR="002F1783" w:rsidRPr="007909AF">
        <w:rPr>
          <w:rFonts w:asciiTheme="minorHAnsi" w:eastAsia="Calibri" w:hAnsiTheme="minorHAnsi" w:cstheme="minorHAnsi"/>
          <w:spacing w:val="-1"/>
          <w:sz w:val="19"/>
          <w:szCs w:val="19"/>
        </w:rPr>
        <w:t>e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ct,</w:t>
      </w:r>
      <w:r w:rsidR="002F1783" w:rsidRPr="007909AF">
        <w:rPr>
          <w:rFonts w:asciiTheme="minorHAnsi" w:eastAsia="Calibri" w:hAnsiTheme="minorHAnsi" w:cstheme="minorHAnsi"/>
          <w:spacing w:val="-5"/>
          <w:sz w:val="19"/>
          <w:szCs w:val="19"/>
        </w:rPr>
        <w:t xml:space="preserve"> </w:t>
      </w:r>
      <w:r w:rsidR="002F1783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p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r</w:t>
      </w:r>
      <w:r w:rsidR="002F1783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o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c</w:t>
      </w:r>
      <w:r w:rsidR="002F1783" w:rsidRPr="007909AF">
        <w:rPr>
          <w:rFonts w:asciiTheme="minorHAnsi" w:eastAsia="Calibri" w:hAnsiTheme="minorHAnsi" w:cstheme="minorHAnsi"/>
          <w:spacing w:val="-1"/>
          <w:sz w:val="19"/>
          <w:szCs w:val="19"/>
        </w:rPr>
        <w:t>e</w:t>
      </w:r>
      <w:r w:rsidR="002F1783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s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s</w:t>
      </w:r>
      <w:r w:rsidR="002F1783" w:rsidRPr="007909AF">
        <w:rPr>
          <w:rFonts w:asciiTheme="minorHAnsi" w:eastAsia="Calibri" w:hAnsiTheme="minorHAnsi" w:cstheme="minorHAnsi"/>
          <w:spacing w:val="-7"/>
          <w:sz w:val="19"/>
          <w:szCs w:val="19"/>
        </w:rPr>
        <w:t xml:space="preserve"> </w:t>
      </w:r>
      <w:r w:rsidRPr="007909AF">
        <w:rPr>
          <w:rFonts w:asciiTheme="minorHAnsi" w:eastAsia="Calibri" w:hAnsiTheme="minorHAnsi" w:cstheme="minorHAnsi"/>
          <w:spacing w:val="-7"/>
          <w:sz w:val="19"/>
          <w:szCs w:val="19"/>
        </w:rPr>
        <w:t xml:space="preserve">your </w:t>
      </w:r>
      <w:r w:rsidR="002F1783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o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r</w:t>
      </w:r>
      <w:r w:rsidR="002F1783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d</w:t>
      </w:r>
      <w:r w:rsidR="002F1783" w:rsidRPr="007909AF">
        <w:rPr>
          <w:rFonts w:asciiTheme="minorHAnsi" w:eastAsia="Calibri" w:hAnsiTheme="minorHAnsi" w:cstheme="minorHAnsi"/>
          <w:spacing w:val="-1"/>
          <w:sz w:val="19"/>
          <w:szCs w:val="19"/>
        </w:rPr>
        <w:t>e</w:t>
      </w:r>
      <w:r w:rsidR="002F1783" w:rsidRPr="007909AF">
        <w:rPr>
          <w:rFonts w:asciiTheme="minorHAnsi" w:eastAsia="Calibri" w:hAnsiTheme="minorHAnsi" w:cstheme="minorHAnsi"/>
          <w:sz w:val="19"/>
          <w:szCs w:val="19"/>
        </w:rPr>
        <w:t>r</w:t>
      </w:r>
      <w:r w:rsidRPr="007909AF">
        <w:rPr>
          <w:rFonts w:asciiTheme="minorHAnsi" w:eastAsia="Calibri" w:hAnsiTheme="minorHAnsi" w:cstheme="minorHAnsi"/>
          <w:sz w:val="19"/>
          <w:szCs w:val="19"/>
        </w:rPr>
        <w:t xml:space="preserve"> and deliver to your child’s classroom. </w:t>
      </w:r>
    </w:p>
    <w:p w14:paraId="44DCDDE9" w14:textId="015FE19D" w:rsidR="00CB6ADE" w:rsidRPr="00913AC4" w:rsidRDefault="00C86213" w:rsidP="00C86213">
      <w:pPr>
        <w:spacing w:line="220" w:lineRule="exact"/>
        <w:ind w:left="142" w:right="243"/>
        <w:rPr>
          <w:rFonts w:ascii="Calibri" w:eastAsia="Calibri" w:hAnsi="Calibri" w:cs="Calibri"/>
          <w:spacing w:val="1"/>
          <w:sz w:val="19"/>
          <w:szCs w:val="19"/>
        </w:rPr>
      </w:pPr>
      <w:r w:rsidRPr="007909AF">
        <w:rPr>
          <w:rFonts w:asciiTheme="minorHAnsi" w:eastAsia="Calibri" w:hAnsiTheme="minorHAnsi" w:cstheme="minorHAnsi"/>
          <w:sz w:val="19"/>
          <w:szCs w:val="19"/>
        </w:rPr>
        <w:t xml:space="preserve">Orders can also be placed online. </w:t>
      </w:r>
      <w:r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Vi</w:t>
      </w:r>
      <w:r w:rsidR="007B59A0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 xml:space="preserve">sit </w:t>
      </w:r>
      <w:hyperlink r:id="rId7" w:history="1">
        <w:r w:rsidRPr="007909AF">
          <w:rPr>
            <w:rFonts w:asciiTheme="minorHAnsi" w:hAnsiTheme="minorHAnsi" w:cstheme="minorHAnsi"/>
            <w:b/>
            <w:color w:val="9FD5BB"/>
            <w:w w:val="110"/>
            <w:position w:val="-1"/>
            <w:sz w:val="19"/>
            <w:szCs w:val="19"/>
          </w:rPr>
          <w:t>www.woodlandsps.wa.edu.au/uniforms-orders/</w:t>
        </w:r>
      </w:hyperlink>
      <w:r w:rsidR="00634C72" w:rsidRPr="007909AF">
        <w:rPr>
          <w:rFonts w:asciiTheme="minorHAnsi" w:hAnsiTheme="minorHAnsi" w:cstheme="minorHAnsi"/>
          <w:b/>
          <w:color w:val="9FD5BB"/>
          <w:spacing w:val="1"/>
          <w:w w:val="110"/>
          <w:position w:val="-1"/>
          <w:sz w:val="19"/>
          <w:szCs w:val="19"/>
        </w:rPr>
        <w:t xml:space="preserve"> </w:t>
      </w:r>
      <w:r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f</w:t>
      </w:r>
      <w:r w:rsidR="007909AF"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or f</w:t>
      </w:r>
      <w:r w:rsidRPr="007909AF">
        <w:rPr>
          <w:rFonts w:asciiTheme="minorHAnsi" w:eastAsia="Calibri" w:hAnsiTheme="minorHAnsi" w:cstheme="minorHAnsi"/>
          <w:spacing w:val="1"/>
          <w:sz w:val="19"/>
          <w:szCs w:val="19"/>
        </w:rPr>
        <w:t>urther</w:t>
      </w:r>
      <w:r w:rsidRPr="00913AC4">
        <w:rPr>
          <w:rFonts w:ascii="Calibri" w:eastAsia="Calibri" w:hAnsi="Calibri" w:cs="Calibri"/>
          <w:spacing w:val="1"/>
          <w:sz w:val="19"/>
          <w:szCs w:val="19"/>
        </w:rPr>
        <w:t xml:space="preserve"> information. </w:t>
      </w:r>
    </w:p>
    <w:p w14:paraId="0E9D240C" w14:textId="77777777" w:rsidR="00402A79" w:rsidRDefault="00402A79" w:rsidP="00EE63AE">
      <w:pPr>
        <w:spacing w:line="120" w:lineRule="exact"/>
        <w:ind w:left="227"/>
        <w:rPr>
          <w:rFonts w:ascii="Calibri" w:eastAsia="Calibri" w:hAnsi="Calibri" w:cs="Calibri"/>
          <w:spacing w:val="1"/>
          <w:sz w:val="18"/>
          <w:szCs w:val="1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838"/>
        <w:gridCol w:w="784"/>
        <w:gridCol w:w="864"/>
        <w:gridCol w:w="810"/>
        <w:gridCol w:w="810"/>
        <w:gridCol w:w="822"/>
        <w:gridCol w:w="742"/>
        <w:gridCol w:w="749"/>
        <w:gridCol w:w="22"/>
        <w:gridCol w:w="726"/>
        <w:gridCol w:w="1586"/>
      </w:tblGrid>
      <w:tr w:rsidR="007D6EE3" w:rsidRPr="007D6EE3" w14:paraId="5E6EA881" w14:textId="77777777" w:rsidTr="00ED789E">
        <w:trPr>
          <w:trHeight w:hRule="exact" w:val="53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  <w:vAlign w:val="center"/>
          </w:tcPr>
          <w:p w14:paraId="143E5594" w14:textId="01BB4F8D" w:rsidR="00CB6ADE" w:rsidRPr="007D6EE3" w:rsidRDefault="002F1783" w:rsidP="00ED789E">
            <w:pPr>
              <w:spacing w:line="260" w:lineRule="exact"/>
              <w:ind w:left="100"/>
              <w:jc w:val="both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U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n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f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o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r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m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 xml:space="preserve"> 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tem</w:t>
            </w:r>
            <w:r w:rsidR="00EF05D7"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  <w:vAlign w:val="center"/>
          </w:tcPr>
          <w:p w14:paraId="3665C7B6" w14:textId="77777777" w:rsidR="00CB6ADE" w:rsidRPr="007D6EE3" w:rsidRDefault="002F1783" w:rsidP="00ED789E">
            <w:pPr>
              <w:spacing w:line="260" w:lineRule="exact"/>
              <w:ind w:left="208"/>
              <w:jc w:val="both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C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o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st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79AB6CC0" w14:textId="77777777" w:rsidR="00CB6ADE" w:rsidRPr="007D6EE3" w:rsidRDefault="002F1783">
            <w:pPr>
              <w:spacing w:line="260" w:lineRule="exact"/>
              <w:ind w:left="148" w:right="157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40780792" w14:textId="77777777" w:rsidR="00CB6ADE" w:rsidRPr="007D6EE3" w:rsidRDefault="002F1783">
            <w:pPr>
              <w:spacing w:line="260" w:lineRule="exact"/>
              <w:ind w:left="270" w:right="280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z w:val="22"/>
                <w:szCs w:val="22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57C755C3" w14:textId="77777777" w:rsidR="00CB6ADE" w:rsidRPr="007D6EE3" w:rsidRDefault="003008BD" w:rsidP="003008BD">
            <w:pPr>
              <w:spacing w:line="260" w:lineRule="exact"/>
              <w:ind w:right="279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 xml:space="preserve">    </w:t>
            </w:r>
            <w:r w:rsidR="002F1783"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="002F1783"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="002F1783"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1531FEFF" w14:textId="77777777" w:rsidR="00CB6ADE" w:rsidRPr="007D6EE3" w:rsidRDefault="002F1783">
            <w:pPr>
              <w:spacing w:line="260" w:lineRule="exact"/>
              <w:ind w:left="397" w:right="400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z w:val="22"/>
                <w:szCs w:val="22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3A10385B" w14:textId="77777777" w:rsidR="00CB6ADE" w:rsidRPr="007D6EE3" w:rsidRDefault="002F1783">
            <w:pPr>
              <w:spacing w:line="260" w:lineRule="exact"/>
              <w:ind w:left="205" w:right="209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1B4ECBFC" w14:textId="77777777" w:rsidR="00CB6ADE" w:rsidRPr="007D6EE3" w:rsidRDefault="002F1783">
            <w:pPr>
              <w:spacing w:line="260" w:lineRule="exact"/>
              <w:ind w:left="327" w:right="332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z w:val="22"/>
                <w:szCs w:val="22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38F43C9E" w14:textId="77777777" w:rsidR="00CB6ADE" w:rsidRPr="007D6EE3" w:rsidRDefault="002F1783">
            <w:pPr>
              <w:spacing w:line="260" w:lineRule="exact"/>
              <w:ind w:left="148" w:right="157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0CC64A79" w14:textId="77777777" w:rsidR="00CB6ADE" w:rsidRPr="007D6EE3" w:rsidRDefault="002F1783">
            <w:pPr>
              <w:spacing w:line="260" w:lineRule="exact"/>
              <w:ind w:left="270" w:right="280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z w:val="22"/>
                <w:szCs w:val="22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2E23CBF7" w14:textId="77777777" w:rsidR="00CB6ADE" w:rsidRPr="007D6EE3" w:rsidRDefault="002F1783">
            <w:pPr>
              <w:spacing w:line="260" w:lineRule="exact"/>
              <w:ind w:left="148" w:right="156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2E548B90" w14:textId="77777777" w:rsidR="00CB6ADE" w:rsidRPr="007D6EE3" w:rsidRDefault="002F1783">
            <w:pPr>
              <w:spacing w:line="260" w:lineRule="exact"/>
              <w:ind w:left="215" w:right="221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sz w:val="22"/>
                <w:szCs w:val="22"/>
              </w:rPr>
              <w:t>10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7C7ADC11" w14:textId="77777777" w:rsidR="00CB6ADE" w:rsidRPr="007D6EE3" w:rsidRDefault="002F1783">
            <w:pPr>
              <w:spacing w:line="260" w:lineRule="exact"/>
              <w:ind w:left="148" w:right="152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10596054" w14:textId="77777777" w:rsidR="00CB6ADE" w:rsidRPr="007D6EE3" w:rsidRDefault="002F1783">
            <w:pPr>
              <w:spacing w:line="260" w:lineRule="exact"/>
              <w:ind w:left="215" w:right="217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sz w:val="22"/>
                <w:szCs w:val="22"/>
              </w:rPr>
              <w:t>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4FD13C93" w14:textId="77777777" w:rsidR="00CB6ADE" w:rsidRPr="007D6EE3" w:rsidRDefault="002F1783">
            <w:pPr>
              <w:spacing w:line="260" w:lineRule="exact"/>
              <w:ind w:left="154" w:right="152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290DA6E0" w14:textId="77777777" w:rsidR="00CB6ADE" w:rsidRPr="007D6EE3" w:rsidRDefault="002F1783">
            <w:pPr>
              <w:spacing w:line="260" w:lineRule="exact"/>
              <w:ind w:left="222" w:right="218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sz w:val="22"/>
                <w:szCs w:val="22"/>
              </w:rPr>
              <w:t>14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0BC7A031" w14:textId="77777777" w:rsidR="00CB6ADE" w:rsidRPr="007D6EE3" w:rsidRDefault="002F1783">
            <w:pPr>
              <w:spacing w:line="260" w:lineRule="exact"/>
              <w:ind w:left="152" w:right="152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S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iz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e</w:t>
            </w:r>
          </w:p>
          <w:p w14:paraId="04592FDA" w14:textId="77777777" w:rsidR="00CB6ADE" w:rsidRPr="007D6EE3" w:rsidRDefault="002F1783">
            <w:pPr>
              <w:spacing w:line="260" w:lineRule="exact"/>
              <w:ind w:left="219" w:right="217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sz w:val="22"/>
                <w:szCs w:val="22"/>
              </w:rPr>
              <w:t>16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24437"/>
          </w:tcPr>
          <w:p w14:paraId="6C8D6C93" w14:textId="77777777" w:rsidR="00CB6ADE" w:rsidRPr="007D6EE3" w:rsidRDefault="002F1783">
            <w:pPr>
              <w:spacing w:line="260" w:lineRule="exact"/>
              <w:ind w:left="517" w:right="518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pacing w:val="1"/>
                <w:position w:val="1"/>
                <w:sz w:val="22"/>
                <w:szCs w:val="22"/>
              </w:rPr>
              <w:t>T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o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t</w:t>
            </w:r>
            <w:r w:rsidRPr="007D6EE3">
              <w:rPr>
                <w:rFonts w:ascii="Calibri" w:eastAsia="Calibri" w:hAnsi="Calibri" w:cs="Calibri"/>
                <w:b/>
                <w:color w:val="9FD5BB"/>
                <w:spacing w:val="-1"/>
                <w:position w:val="1"/>
                <w:sz w:val="22"/>
                <w:szCs w:val="22"/>
              </w:rPr>
              <w:t>a</w:t>
            </w:r>
            <w:r w:rsidRPr="007D6EE3">
              <w:rPr>
                <w:rFonts w:ascii="Calibri" w:eastAsia="Calibri" w:hAnsi="Calibri" w:cs="Calibri"/>
                <w:b/>
                <w:color w:val="9FD5BB"/>
                <w:position w:val="1"/>
                <w:sz w:val="22"/>
                <w:szCs w:val="22"/>
              </w:rPr>
              <w:t>l</w:t>
            </w:r>
          </w:p>
          <w:p w14:paraId="088B2DF4" w14:textId="77777777" w:rsidR="00CB6ADE" w:rsidRPr="007D6EE3" w:rsidRDefault="002F1783">
            <w:pPr>
              <w:spacing w:line="260" w:lineRule="exact"/>
              <w:ind w:left="694" w:right="695"/>
              <w:jc w:val="center"/>
              <w:rPr>
                <w:rFonts w:ascii="Calibri" w:eastAsia="Calibri" w:hAnsi="Calibri" w:cs="Calibri"/>
                <w:color w:val="9FD5BB"/>
                <w:sz w:val="22"/>
                <w:szCs w:val="22"/>
              </w:rPr>
            </w:pPr>
            <w:r w:rsidRPr="007D6EE3">
              <w:rPr>
                <w:rFonts w:ascii="Calibri" w:eastAsia="Calibri" w:hAnsi="Calibri" w:cs="Calibri"/>
                <w:b/>
                <w:color w:val="9FD5BB"/>
                <w:sz w:val="22"/>
                <w:szCs w:val="22"/>
              </w:rPr>
              <w:t>$</w:t>
            </w:r>
          </w:p>
        </w:tc>
      </w:tr>
      <w:tr w:rsidR="006E408C" w:rsidRPr="006E408C" w14:paraId="70BFBFB1" w14:textId="77777777" w:rsidTr="007D6EE3">
        <w:trPr>
          <w:trHeight w:hRule="exact" w:val="3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564345E9" w14:textId="13D77DFD" w:rsidR="00CB6ADE" w:rsidRPr="006E408C" w:rsidRDefault="002F1783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</w:rPr>
            </w:pPr>
            <w:r w:rsidRPr="006E408C">
              <w:rPr>
                <w:rFonts w:ascii="Calibri" w:eastAsia="Calibri" w:hAnsi="Calibri" w:cs="Calibri"/>
                <w:b/>
                <w:position w:val="1"/>
              </w:rPr>
              <w:t>Shirts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6DDDEECF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761F5C01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2C198647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6A412BA1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6133B786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18146912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620FA5C3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0D571BF6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61D851FB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42CDEB11" w14:textId="77777777" w:rsidR="00CB6ADE" w:rsidRPr="006E408C" w:rsidRDefault="00CB6ADE" w:rsidP="006E408C">
            <w:pPr>
              <w:spacing w:line="260" w:lineRule="exact"/>
              <w:ind w:left="100"/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</w:pPr>
          </w:p>
        </w:tc>
      </w:tr>
      <w:tr w:rsidR="00CB6ADE" w14:paraId="1495D474" w14:textId="77777777" w:rsidTr="006D269F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550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Short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D2DA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</w:t>
            </w:r>
            <w:r w:rsidR="00C65FC3">
              <w:rPr>
                <w:rFonts w:ascii="Calibri" w:eastAsia="Calibri" w:hAnsi="Calibri" w:cs="Calibri"/>
                <w:position w:val="1"/>
              </w:rPr>
              <w:t>5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BD628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71CD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CB4B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E5F8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4052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72D7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6F0F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5AD5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B1" w14:textId="77777777" w:rsidR="00CB6ADE" w:rsidRDefault="00CB6ADE" w:rsidP="00D613E9"/>
        </w:tc>
      </w:tr>
      <w:tr w:rsidR="00CB6ADE" w14:paraId="6DA900DA" w14:textId="77777777" w:rsidTr="006D269F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29CD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7822" w14:textId="1EEBC6D0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</w:t>
            </w:r>
            <w:r w:rsidR="006E408C">
              <w:rPr>
                <w:rFonts w:ascii="Calibri" w:eastAsia="Calibri" w:hAnsi="Calibri" w:cs="Calibri"/>
                <w:position w:val="1"/>
              </w:rPr>
              <w:t>30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A850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2D77B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18264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2825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E9FC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3A85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CF38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5515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FA3E" w14:textId="77777777" w:rsidR="00CB6ADE" w:rsidRDefault="00CB6ADE" w:rsidP="00D613E9"/>
        </w:tc>
      </w:tr>
      <w:tr w:rsidR="00CB6ADE" w14:paraId="77F1DCE1" w14:textId="77777777" w:rsidTr="006D269F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8D5B" w14:textId="6D88C232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Facti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8DBD" w14:textId="77777777" w:rsidR="00CB6ADE" w:rsidRDefault="00CB6ADE" w:rsidP="00D613E9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B4F8C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77710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6F8C69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6BB1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2D15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58EB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047D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1670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9729" w14:textId="77777777" w:rsidR="00CB6ADE" w:rsidRDefault="00CB6ADE" w:rsidP="00D613E9"/>
        </w:tc>
      </w:tr>
      <w:tr w:rsidR="00CB6ADE" w14:paraId="70364B3E" w14:textId="77777777" w:rsidTr="006D269F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D8A" w14:textId="77777777" w:rsidR="00CB6ADE" w:rsidRPr="0011512E" w:rsidRDefault="002F1783" w:rsidP="00D613E9">
            <w:pPr>
              <w:spacing w:line="240" w:lineRule="exact"/>
              <w:ind w:left="876"/>
              <w:rPr>
                <w:rFonts w:ascii="Calibri" w:eastAsia="Calibri" w:hAnsi="Calibri" w:cs="Calibri"/>
              </w:rPr>
            </w:pPr>
            <w:r w:rsidRPr="0011512E">
              <w:rPr>
                <w:rFonts w:ascii="Calibri" w:eastAsia="Calibri" w:hAnsi="Calibri" w:cs="Calibri"/>
                <w:position w:val="1"/>
              </w:rPr>
              <w:t>Ba</w:t>
            </w:r>
            <w:r w:rsidRPr="0011512E"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 w:rsidRPr="0011512E">
              <w:rPr>
                <w:rFonts w:ascii="Calibri" w:eastAsia="Calibri" w:hAnsi="Calibri" w:cs="Calibri"/>
                <w:position w:val="1"/>
              </w:rPr>
              <w:t>ks</w:t>
            </w:r>
            <w:r w:rsidRPr="0011512E"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 w:rsidRPr="0011512E">
              <w:rPr>
                <w:rFonts w:ascii="Calibri" w:eastAsia="Calibri" w:hAnsi="Calibri" w:cs="Calibri"/>
                <w:position w:val="1"/>
              </w:rPr>
              <w:t>a</w:t>
            </w:r>
            <w:r w:rsidRPr="0011512E"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 w:rsidRPr="008B55F7">
              <w:rPr>
                <w:rFonts w:ascii="Calibri" w:eastAsia="Calibri" w:hAnsi="Calibri" w:cs="Calibri"/>
                <w:position w:val="1"/>
              </w:rPr>
              <w:t>(R</w:t>
            </w:r>
            <w:r w:rsidRPr="008B55F7"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 w:rsidRPr="008B55F7"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 w:rsidRPr="008B55F7">
              <w:rPr>
                <w:rFonts w:ascii="Calibri" w:eastAsia="Calibri" w:hAnsi="Calibri" w:cs="Calibri"/>
                <w:position w:val="1"/>
              </w:rPr>
              <w:t>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ACE4" w14:textId="77777777" w:rsidR="00CB6ADE" w:rsidRDefault="008712E4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</w:t>
            </w:r>
            <w:r w:rsidR="00C65FC3">
              <w:rPr>
                <w:rFonts w:ascii="Calibri" w:eastAsia="Calibri" w:hAnsi="Calibri" w:cs="Calibri"/>
                <w:position w:val="1"/>
              </w:rPr>
              <w:t>3</w:t>
            </w:r>
            <w:r w:rsidR="002F1783"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7A84C9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0AAF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79233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71F8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D67E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575E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A8CF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EA1D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1701" w14:textId="77777777" w:rsidR="00CB6ADE" w:rsidRDefault="00CB6ADE" w:rsidP="00D613E9"/>
        </w:tc>
      </w:tr>
      <w:tr w:rsidR="00CB6ADE" w14:paraId="59E5590A" w14:textId="77777777" w:rsidTr="006D269F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7E1C" w14:textId="77777777" w:rsidR="00CB6ADE" w:rsidRPr="0011512E" w:rsidRDefault="002F1783" w:rsidP="00D613E9">
            <w:pPr>
              <w:spacing w:line="240" w:lineRule="exact"/>
              <w:ind w:left="765"/>
              <w:rPr>
                <w:rFonts w:ascii="Calibri" w:eastAsia="Calibri" w:hAnsi="Calibri" w:cs="Calibri"/>
                <w:b/>
              </w:rPr>
            </w:pPr>
            <w:r w:rsidRPr="0011512E"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 w:rsidRPr="0011512E">
              <w:rPr>
                <w:rFonts w:ascii="Calibri" w:eastAsia="Calibri" w:hAnsi="Calibri" w:cs="Calibri"/>
                <w:position w:val="1"/>
              </w:rPr>
              <w:t>a</w:t>
            </w:r>
            <w:r w:rsidRPr="0011512E"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 w:rsidRPr="0011512E"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 w:rsidRPr="0011512E">
              <w:rPr>
                <w:rFonts w:ascii="Calibri" w:eastAsia="Calibri" w:hAnsi="Calibri" w:cs="Calibri"/>
                <w:position w:val="1"/>
              </w:rPr>
              <w:t>a</w:t>
            </w:r>
            <w:r w:rsidRPr="0011512E"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 w:rsidRPr="0011512E">
              <w:rPr>
                <w:rFonts w:ascii="Calibri" w:eastAsia="Calibri" w:hAnsi="Calibri" w:cs="Calibri"/>
                <w:position w:val="1"/>
              </w:rPr>
              <w:t>(</w:t>
            </w:r>
            <w:r w:rsidRPr="0011512E">
              <w:rPr>
                <w:rFonts w:ascii="Calibri" w:eastAsia="Calibri" w:hAnsi="Calibri" w:cs="Calibri"/>
                <w:spacing w:val="-1"/>
                <w:position w:val="1"/>
              </w:rPr>
              <w:t>Ye</w:t>
            </w:r>
            <w:r w:rsidRPr="0011512E"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 w:rsidRPr="0011512E">
              <w:rPr>
                <w:rFonts w:ascii="Calibri" w:eastAsia="Calibri" w:hAnsi="Calibri" w:cs="Calibri"/>
                <w:position w:val="1"/>
              </w:rPr>
              <w:t>low)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EA49" w14:textId="77777777" w:rsidR="00CB6ADE" w:rsidRDefault="008712E4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</w:t>
            </w:r>
            <w:r w:rsidR="00C65FC3">
              <w:rPr>
                <w:rFonts w:ascii="Calibri" w:eastAsia="Calibri" w:hAnsi="Calibri" w:cs="Calibri"/>
                <w:position w:val="1"/>
              </w:rPr>
              <w:t>3</w:t>
            </w:r>
            <w:r w:rsidR="002F1783"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4BE4F0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A8CAC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39940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DBFC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FAB5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E709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20A9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A573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ED24" w14:textId="77777777" w:rsidR="00CB6ADE" w:rsidRDefault="00CB6ADE" w:rsidP="00D613E9"/>
        </w:tc>
      </w:tr>
      <w:tr w:rsidR="00CB6ADE" w14:paraId="49D0400D" w14:textId="77777777" w:rsidTr="006D269F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C21A" w14:textId="77777777" w:rsidR="00CB6ADE" w:rsidRDefault="002F1783" w:rsidP="00D613E9">
            <w:pPr>
              <w:spacing w:line="240" w:lineRule="exact"/>
              <w:ind w:left="7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J</w:t>
            </w:r>
            <w:r>
              <w:rPr>
                <w:rFonts w:ascii="Calibri" w:eastAsia="Calibri" w:hAnsi="Calibri" w:cs="Calibri"/>
                <w:position w:val="1"/>
              </w:rPr>
              <w:t>arrah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47BE" w14:textId="77777777" w:rsidR="00CB6ADE" w:rsidRDefault="008712E4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</w:t>
            </w:r>
            <w:r w:rsidR="00C65FC3">
              <w:rPr>
                <w:rFonts w:ascii="Calibri" w:eastAsia="Calibri" w:hAnsi="Calibri" w:cs="Calibri"/>
                <w:position w:val="1"/>
              </w:rPr>
              <w:t>3</w:t>
            </w:r>
            <w:r w:rsidR="002F1783"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813E3B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D4117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6D950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9040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DE4F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6EAA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5429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9204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9DA9" w14:textId="77777777" w:rsidR="00CB6ADE" w:rsidRDefault="00CB6ADE" w:rsidP="00D613E9"/>
        </w:tc>
      </w:tr>
      <w:tr w:rsidR="00CB6ADE" w14:paraId="6D58DA57" w14:textId="77777777" w:rsidTr="006D269F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FC87" w14:textId="77777777" w:rsidR="00CB6ADE" w:rsidRDefault="002F1783" w:rsidP="00D613E9">
            <w:pPr>
              <w:spacing w:line="240" w:lineRule="exact"/>
              <w:ind w:left="101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art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9DAA" w14:textId="77777777" w:rsidR="00CB6ADE" w:rsidRDefault="008712E4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</w:t>
            </w:r>
            <w:r w:rsidR="00C65FC3">
              <w:rPr>
                <w:rFonts w:ascii="Calibri" w:eastAsia="Calibri" w:hAnsi="Calibri" w:cs="Calibri"/>
                <w:position w:val="1"/>
              </w:rPr>
              <w:t>3</w:t>
            </w:r>
            <w:r w:rsidR="002F1783"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1E3556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0EF06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E774C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6858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A141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17AD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241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093F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BA96" w14:textId="77777777" w:rsidR="00CB6ADE" w:rsidRDefault="00CB6ADE" w:rsidP="00D613E9"/>
        </w:tc>
      </w:tr>
      <w:tr w:rsidR="00CB6ADE" w14:paraId="1ED38D8C" w14:textId="77777777" w:rsidTr="006D269F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313F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ool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lo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F841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$37.00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3EC28F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BAC5D5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446D12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2C93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BF7F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3889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D1F6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9D50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E2D4" w14:textId="77777777" w:rsidR="00CB6ADE" w:rsidRDefault="00CB6ADE" w:rsidP="00D613E9"/>
        </w:tc>
      </w:tr>
      <w:tr w:rsidR="006E408C" w14:paraId="7D3154F8" w14:textId="77777777" w:rsidTr="00582992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902C" w14:textId="60FA6CDF" w:rsidR="006E408C" w:rsidRDefault="006E408C" w:rsidP="004C78C5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Junior Ch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Shirt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D4EF" w14:textId="5AFA8DAB" w:rsidR="006E408C" w:rsidRDefault="006E408C" w:rsidP="004C78C5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</w:t>
            </w:r>
            <w:r w:rsidR="007018B7">
              <w:rPr>
                <w:rFonts w:ascii="Calibri" w:eastAsia="Calibri" w:hAnsi="Calibri" w:cs="Calibri"/>
                <w:position w:val="1"/>
              </w:rPr>
              <w:t>3</w:t>
            </w:r>
            <w:r w:rsidR="008D6186">
              <w:rPr>
                <w:rFonts w:ascii="Calibri" w:eastAsia="Calibri" w:hAnsi="Calibri" w:cs="Calibri"/>
                <w:position w:val="1"/>
              </w:rPr>
              <w:t>3</w:t>
            </w:r>
            <w:r w:rsidR="007018B7"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3D9436" w14:textId="67DD2D50" w:rsidR="006E408C" w:rsidRPr="007018B7" w:rsidRDefault="008F0874" w:rsidP="007018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 per order with Music Teacher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9876" w14:textId="77777777" w:rsidR="006E408C" w:rsidRDefault="006E408C" w:rsidP="004C78C5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AD3A" w14:textId="77777777" w:rsidR="006E408C" w:rsidRDefault="006E408C" w:rsidP="004C78C5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530D" w14:textId="77777777" w:rsidR="006E408C" w:rsidRDefault="006E408C" w:rsidP="004C78C5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F06A" w14:textId="77777777" w:rsidR="006E408C" w:rsidRDefault="006E408C" w:rsidP="004C78C5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3FF26A" w14:textId="77777777" w:rsidR="006E408C" w:rsidRDefault="006E408C" w:rsidP="004C78C5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B987" w14:textId="77777777" w:rsidR="006E408C" w:rsidRDefault="006E408C" w:rsidP="004C78C5"/>
        </w:tc>
      </w:tr>
      <w:tr w:rsidR="00CB6ADE" w14:paraId="5EC86F8B" w14:textId="77777777" w:rsidTr="00EE1373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05FB" w14:textId="3B770D7F" w:rsidR="00CB6ADE" w:rsidRDefault="006E408C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Senior </w:t>
            </w:r>
            <w:r w:rsidR="002F1783">
              <w:rPr>
                <w:rFonts w:ascii="Calibri" w:eastAsia="Calibri" w:hAnsi="Calibri" w:cs="Calibri"/>
                <w:position w:val="1"/>
              </w:rPr>
              <w:t>Ch</w:t>
            </w:r>
            <w:r w:rsidR="002F1783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="002F1783">
              <w:rPr>
                <w:rFonts w:ascii="Calibri" w:eastAsia="Calibri" w:hAnsi="Calibri" w:cs="Calibri"/>
                <w:position w:val="1"/>
              </w:rPr>
              <w:t>ir</w:t>
            </w:r>
            <w:r w:rsidR="002F1783"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 w:rsidR="002F1783">
              <w:rPr>
                <w:rFonts w:ascii="Calibri" w:eastAsia="Calibri" w:hAnsi="Calibri" w:cs="Calibri"/>
                <w:position w:val="1"/>
              </w:rPr>
              <w:t>Shirt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4B06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$1</w:t>
            </w:r>
            <w:r w:rsidR="00C65FC3">
              <w:rPr>
                <w:rFonts w:ascii="Calibri" w:eastAsia="Calibri" w:hAnsi="Calibri" w:cs="Calibri"/>
                <w:position w:val="1"/>
              </w:rPr>
              <w:t>8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EEDAAF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481337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15DBD4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2C5B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7ED1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F703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F4D2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0B081C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02A0" w14:textId="77777777" w:rsidR="00CB6ADE" w:rsidRDefault="00CB6ADE" w:rsidP="00D613E9"/>
        </w:tc>
      </w:tr>
      <w:tr w:rsidR="00670E4A" w:rsidRPr="00670E4A" w14:paraId="5513F271" w14:textId="77777777" w:rsidTr="007D6EE3">
        <w:trPr>
          <w:trHeight w:hRule="exact" w:val="295"/>
        </w:trPr>
        <w:tc>
          <w:tcPr>
            <w:tcW w:w="108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647AC63D" w14:textId="20ACF290" w:rsidR="00670E4A" w:rsidRPr="00670E4A" w:rsidRDefault="00670E4A" w:rsidP="00670E4A">
            <w:pPr>
              <w:ind w:left="128"/>
              <w:rPr>
                <w:rFonts w:ascii="Calibri" w:eastAsia="Calibri" w:hAnsi="Calibri" w:cs="Calibri"/>
                <w:b/>
                <w:spacing w:val="-1"/>
                <w:position w:val="1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</w:t>
            </w:r>
            <w:r w:rsidRPr="00670E4A">
              <w:rPr>
                <w:rFonts w:ascii="Calibri" w:eastAsia="Calibri" w:hAnsi="Calibri" w:cs="Calibri"/>
                <w:b/>
                <w:spacing w:val="-1"/>
                <w:position w:val="1"/>
              </w:rPr>
              <w:t>ress/</w:t>
            </w:r>
            <w:proofErr w:type="spellStart"/>
            <w:r w:rsidRPr="00670E4A">
              <w:rPr>
                <w:rFonts w:ascii="Calibri" w:eastAsia="Calibri" w:hAnsi="Calibri" w:cs="Calibri"/>
                <w:b/>
                <w:spacing w:val="-1"/>
                <w:position w:val="1"/>
              </w:rPr>
              <w:t>Skorts</w:t>
            </w:r>
            <w:proofErr w:type="spellEnd"/>
            <w:r w:rsidRPr="00670E4A">
              <w:rPr>
                <w:rFonts w:ascii="Calibri" w:eastAsia="Calibri" w:hAnsi="Calibri" w:cs="Calibri"/>
                <w:b/>
                <w:spacing w:val="-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S</w:t>
            </w:r>
            <w:r w:rsidRPr="00670E4A">
              <w:rPr>
                <w:rFonts w:ascii="Calibri" w:eastAsia="Calibri" w:hAnsi="Calibri" w:cs="Calibri"/>
                <w:b/>
                <w:spacing w:val="-1"/>
                <w:position w:val="1"/>
              </w:rPr>
              <w:t>horts</w:t>
            </w:r>
          </w:p>
        </w:tc>
      </w:tr>
      <w:tr w:rsidR="00CB6ADE" w14:paraId="28B9BE46" w14:textId="77777777" w:rsidTr="00DD0491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C28C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6B78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$60.00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C91D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3460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34B8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105BA0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97C85D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EE7D50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4A44A0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76A71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535C" w14:textId="77777777" w:rsidR="00CB6ADE" w:rsidRDefault="00CB6ADE" w:rsidP="00D613E9"/>
        </w:tc>
      </w:tr>
      <w:tr w:rsidR="00CB6ADE" w14:paraId="19E5E011" w14:textId="77777777" w:rsidTr="006D269F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52B3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Sk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rts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A3F9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</w:t>
            </w:r>
            <w:r w:rsidR="00C65FC3">
              <w:rPr>
                <w:rFonts w:ascii="Calibri" w:eastAsia="Calibri" w:hAnsi="Calibri" w:cs="Calibri"/>
                <w:position w:val="1"/>
              </w:rPr>
              <w:t>5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9668B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FA93B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C01E5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17048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D3592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D23D1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3D37B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94E542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EB11" w14:textId="77777777" w:rsidR="00CB6ADE" w:rsidRDefault="00CB6ADE" w:rsidP="00D613E9"/>
        </w:tc>
      </w:tr>
      <w:tr w:rsidR="00CB6ADE" w14:paraId="4EA8051B" w14:textId="77777777" w:rsidTr="006D269F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AD71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Micro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-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orts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838B" w14:textId="77777777" w:rsidR="00CB6ADE" w:rsidRDefault="00C65FC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$20</w:t>
            </w:r>
            <w:r w:rsidR="002F1783"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7E4DE1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772D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A2F0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D64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6BF9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B1907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C1F1F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2D296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94BD" w14:textId="77777777" w:rsidR="00CB6ADE" w:rsidRDefault="00CB6ADE" w:rsidP="00D613E9"/>
        </w:tc>
      </w:tr>
      <w:tr w:rsidR="00CB6ADE" w14:paraId="574F9798" w14:textId="77777777" w:rsidTr="006D269F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CC2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Knit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Shorts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610B" w14:textId="47AB662D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</w:t>
            </w:r>
            <w:r w:rsidR="00DD0491">
              <w:rPr>
                <w:rFonts w:ascii="Calibri" w:eastAsia="Calibri" w:hAnsi="Calibri" w:cs="Calibri"/>
                <w:position w:val="1"/>
              </w:rPr>
              <w:t>20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5FE9A5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2227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0962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DEEC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FA45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10B0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383C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18DC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7934" w14:textId="77777777" w:rsidR="00CB6ADE" w:rsidRDefault="00CB6ADE" w:rsidP="00D613E9"/>
        </w:tc>
      </w:tr>
      <w:tr w:rsidR="002933DD" w14:paraId="3AF067AE" w14:textId="77777777" w:rsidTr="002933DD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DDE4" w14:textId="6452664A" w:rsidR="002933DD" w:rsidRDefault="002933DD" w:rsidP="00D613E9">
            <w:pPr>
              <w:spacing w:line="240" w:lineRule="exact"/>
              <w:ind w:left="100"/>
              <w:rPr>
                <w:rFonts w:ascii="Calibri" w:eastAsia="Calibri" w:hAnsi="Calibri" w:cs="Calibri"/>
                <w:spacing w:val="-1"/>
                <w:position w:val="1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** MF Shorts Special **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3550" w14:textId="3D93FBE7" w:rsidR="002933DD" w:rsidRDefault="002933DD" w:rsidP="00D613E9">
            <w:pPr>
              <w:spacing w:line="240" w:lineRule="exact"/>
              <w:ind w:left="98"/>
              <w:rPr>
                <w:rFonts w:ascii="Calibri" w:eastAsia="Calibri" w:hAnsi="Calibri" w:cs="Calibri"/>
                <w:position w:val="1"/>
              </w:rPr>
            </w:pPr>
            <w:r>
              <w:rPr>
                <w:rFonts w:ascii="Calibri" w:eastAsia="Calibri" w:hAnsi="Calibri" w:cs="Calibri"/>
                <w:position w:val="1"/>
              </w:rPr>
              <w:t>$15.00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8734D2" w14:textId="77777777" w:rsidR="002933DD" w:rsidRDefault="002933DD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58AB" w14:textId="77777777" w:rsidR="002933DD" w:rsidRDefault="002933DD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860A" w14:textId="77777777" w:rsidR="002933DD" w:rsidRDefault="002933DD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1962" w14:textId="77777777" w:rsidR="002933DD" w:rsidRDefault="002933DD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7FE0" w14:textId="77777777" w:rsidR="002933DD" w:rsidRDefault="002933DD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335B7C" w14:textId="77777777" w:rsidR="002933DD" w:rsidRDefault="002933DD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9D34" w14:textId="77777777" w:rsidR="002933DD" w:rsidRDefault="002933DD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0C927" w14:textId="77777777" w:rsidR="002933DD" w:rsidRDefault="002933DD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C145" w14:textId="77777777" w:rsidR="002933DD" w:rsidRDefault="002933DD" w:rsidP="00D613E9"/>
        </w:tc>
      </w:tr>
      <w:tr w:rsidR="00CB6ADE" w14:paraId="6FFA2979" w14:textId="77777777" w:rsidTr="00042F58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8055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rack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ts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F5C0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</w:t>
            </w:r>
            <w:r w:rsidR="00C65FC3">
              <w:rPr>
                <w:rFonts w:ascii="Calibri" w:eastAsia="Calibri" w:hAnsi="Calibri" w:cs="Calibri"/>
                <w:position w:val="1"/>
              </w:rPr>
              <w:t>5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9B6B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3B74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93FB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B88F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B41E85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037C41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C29C55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F4571A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3B69" w14:textId="77777777" w:rsidR="00CB6ADE" w:rsidRDefault="00CB6ADE" w:rsidP="00D613E9"/>
        </w:tc>
      </w:tr>
      <w:tr w:rsidR="00670E4A" w14:paraId="060B4316" w14:textId="77777777" w:rsidTr="007D6EE3">
        <w:trPr>
          <w:trHeight w:hRule="exact" w:val="296"/>
        </w:trPr>
        <w:tc>
          <w:tcPr>
            <w:tcW w:w="108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78699879" w14:textId="397F6579" w:rsidR="00670E4A" w:rsidRDefault="00670E4A" w:rsidP="00670E4A">
            <w:pPr>
              <w:ind w:left="128"/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J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ump</w:t>
            </w:r>
            <w:r>
              <w:rPr>
                <w:rFonts w:ascii="Calibri" w:eastAsia="Calibri" w:hAnsi="Calibri" w:cs="Calibri"/>
                <w:b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rs/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J</w:t>
            </w:r>
            <w:r>
              <w:rPr>
                <w:rFonts w:ascii="Calibri" w:eastAsia="Calibri" w:hAnsi="Calibri" w:cs="Calibri"/>
                <w:b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b/>
                <w:position w:val="1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</w:tc>
      </w:tr>
      <w:tr w:rsidR="00CB6ADE" w14:paraId="7E11EA43" w14:textId="77777777" w:rsidTr="006D269F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5078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Zip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Up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159C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</w:t>
            </w:r>
            <w:r w:rsidR="00C65FC3">
              <w:rPr>
                <w:rFonts w:ascii="Calibri" w:eastAsia="Calibri" w:hAnsi="Calibri" w:cs="Calibri"/>
                <w:position w:val="1"/>
              </w:rPr>
              <w:t>30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16F1FE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5B76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B4EE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D9FD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9C59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C937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1660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4116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A529" w14:textId="77777777" w:rsidR="00CB6ADE" w:rsidRDefault="00CB6ADE" w:rsidP="00D613E9"/>
        </w:tc>
      </w:tr>
      <w:tr w:rsidR="00CB6ADE" w14:paraId="2FDE1273" w14:textId="77777777" w:rsidTr="00EE1373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FA6A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ce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618B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</w:t>
            </w:r>
            <w:r w:rsidR="003E3EAD">
              <w:rPr>
                <w:rFonts w:ascii="Calibri" w:eastAsia="Calibri" w:hAnsi="Calibri" w:cs="Calibri"/>
                <w:position w:val="1"/>
              </w:rPr>
              <w:t>22</w:t>
            </w:r>
            <w:r>
              <w:rPr>
                <w:rFonts w:ascii="Calibri" w:eastAsia="Calibri" w:hAnsi="Calibri" w:cs="Calibri"/>
                <w:position w:val="1"/>
              </w:rPr>
              <w:t>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05CB57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AB23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3215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3DB3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CF5A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6291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AE61B0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E69772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C994" w14:textId="77777777" w:rsidR="00CB6ADE" w:rsidRDefault="00CB6ADE" w:rsidP="00D613E9"/>
        </w:tc>
      </w:tr>
      <w:tr w:rsidR="00CB6ADE" w14:paraId="14633D86" w14:textId="77777777" w:rsidTr="00EE1373">
        <w:trPr>
          <w:trHeight w:hRule="exact" w:val="2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9DE4" w14:textId="77777777" w:rsidR="00CB6ADE" w:rsidRDefault="002F1783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Wet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W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J</w:t>
            </w:r>
            <w:r>
              <w:rPr>
                <w:rFonts w:ascii="Calibri" w:eastAsia="Calibri" w:hAnsi="Calibri" w:cs="Calibri"/>
                <w:position w:val="1"/>
              </w:rPr>
              <w:t>ac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250B" w14:textId="77777777" w:rsidR="00CB6ADE" w:rsidRDefault="002F1783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$20.00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5E0284" w14:textId="77777777" w:rsidR="00CB6ADE" w:rsidRDefault="00CB6ADE" w:rsidP="00D613E9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74E4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4118" w14:textId="77777777" w:rsidR="00CB6ADE" w:rsidRDefault="00CB6ADE" w:rsidP="00D613E9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0FB5" w14:textId="77777777" w:rsidR="00CB6ADE" w:rsidRDefault="00CB6ADE" w:rsidP="00D613E9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725D" w14:textId="77777777" w:rsidR="00CB6ADE" w:rsidRDefault="00CB6ADE" w:rsidP="00D613E9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2AEF" w14:textId="77777777" w:rsidR="00CB6ADE" w:rsidRDefault="00CB6ADE" w:rsidP="00D613E9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E1CC" w14:textId="77777777" w:rsidR="00CB6ADE" w:rsidRDefault="00CB6ADE" w:rsidP="00D613E9"/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0B3A2E" w14:textId="77777777" w:rsidR="00CB6ADE" w:rsidRDefault="00CB6ADE" w:rsidP="00D613E9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E635" w14:textId="77777777" w:rsidR="00CB6ADE" w:rsidRDefault="00CB6ADE" w:rsidP="00D613E9"/>
        </w:tc>
      </w:tr>
      <w:tr w:rsidR="00670E4A" w14:paraId="74DC3A08" w14:textId="77777777" w:rsidTr="007D6EE3">
        <w:trPr>
          <w:trHeight w:hRule="exact" w:val="293"/>
        </w:trPr>
        <w:tc>
          <w:tcPr>
            <w:tcW w:w="108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2D42C069" w14:textId="194AB51E" w:rsidR="00670E4A" w:rsidRPr="00670E4A" w:rsidRDefault="00670E4A" w:rsidP="00440F68">
            <w:pPr>
              <w:rPr>
                <w:b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  </w:t>
            </w:r>
            <w:r w:rsidRPr="00670E4A">
              <w:rPr>
                <w:rFonts w:ascii="Calibri" w:eastAsia="Calibri" w:hAnsi="Calibri" w:cs="Calibri"/>
                <w:b/>
                <w:position w:val="1"/>
              </w:rPr>
              <w:t>Hats</w:t>
            </w:r>
          </w:p>
        </w:tc>
      </w:tr>
      <w:tr w:rsidR="00F45B15" w14:paraId="4B436999" w14:textId="77777777" w:rsidTr="006D269F">
        <w:trPr>
          <w:trHeight w:hRule="exact"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C605" w14:textId="77777777" w:rsidR="00F45B15" w:rsidRDefault="00F45B15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Bucket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at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Micro-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6CAE" w14:textId="77777777" w:rsidR="00F45B15" w:rsidRDefault="00F45B15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$15.00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3843" w14:textId="24D94A6C" w:rsidR="00F45B15" w:rsidRDefault="00F45B15" w:rsidP="00304655">
            <w:pPr>
              <w:spacing w:line="240" w:lineRule="exact"/>
              <w:ind w:left="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X</w:t>
            </w:r>
            <w:r w:rsidR="00C86213">
              <w:rPr>
                <w:rFonts w:ascii="Calibri" w:eastAsia="Calibri" w:hAnsi="Calibri" w:cs="Calibri"/>
                <w:position w:val="1"/>
              </w:rPr>
              <w:t>/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2F23" w14:textId="77777777" w:rsidR="00F45B15" w:rsidRDefault="00F45B15" w:rsidP="00304655">
            <w:pPr>
              <w:spacing w:line="240" w:lineRule="exact"/>
              <w:ind w:left="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S/M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58E3" w14:textId="77777777" w:rsidR="00F45B15" w:rsidRDefault="00F45B15" w:rsidP="00304655">
            <w:pPr>
              <w:spacing w:line="240" w:lineRule="exact"/>
              <w:ind w:left="10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M/L</w:t>
            </w:r>
          </w:p>
          <w:p w14:paraId="7D09CA03" w14:textId="77777777" w:rsidR="00F45B15" w:rsidRDefault="00F45B15" w:rsidP="00304655">
            <w:pPr>
              <w:spacing w:line="240" w:lineRule="exact"/>
              <w:ind w:left="10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D537" w14:textId="7CB44744" w:rsidR="00F45B15" w:rsidRDefault="00C86213" w:rsidP="00304655">
            <w:pPr>
              <w:spacing w:line="240" w:lineRule="exact"/>
              <w:ind w:left="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L/XL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38D0DB" w14:textId="77777777" w:rsidR="00F45B15" w:rsidRPr="00F45B15" w:rsidRDefault="00F45B15" w:rsidP="00304655">
            <w:pPr>
              <w:jc w:val="center"/>
              <w:rPr>
                <w:highlight w:val="darkGray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3B7A" w14:textId="77777777" w:rsidR="00F45B15" w:rsidRDefault="00F45B15"/>
        </w:tc>
      </w:tr>
      <w:tr w:rsidR="00F45B15" w14:paraId="76B554E0" w14:textId="77777777" w:rsidTr="006D269F">
        <w:trPr>
          <w:trHeight w:hRule="exact" w:val="2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E7D9" w14:textId="77777777" w:rsidR="00F45B15" w:rsidRDefault="00F45B15" w:rsidP="00D613E9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Slo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ch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at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Micro-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64CB" w14:textId="77777777" w:rsidR="00F45B15" w:rsidRDefault="00F45B15" w:rsidP="00D613E9">
            <w:pPr>
              <w:spacing w:line="240" w:lineRule="exact"/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$15.00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AE6A" w14:textId="608FEF8F" w:rsidR="00F45B15" w:rsidRDefault="00F45B15" w:rsidP="00304655">
            <w:pPr>
              <w:spacing w:line="240" w:lineRule="exact"/>
              <w:ind w:left="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S</w:t>
            </w:r>
            <w:r w:rsidR="00C86213">
              <w:rPr>
                <w:rFonts w:ascii="Calibri" w:eastAsia="Calibri" w:hAnsi="Calibri" w:cs="Calibri"/>
                <w:position w:val="1"/>
              </w:rPr>
              <w:t>/M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FD4A" w14:textId="748FD2AE" w:rsidR="00F45B15" w:rsidRDefault="00F45B15" w:rsidP="00304655">
            <w:pPr>
              <w:spacing w:line="240" w:lineRule="exact"/>
              <w:ind w:left="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M</w:t>
            </w:r>
            <w:r w:rsidR="00C86213">
              <w:rPr>
                <w:rFonts w:ascii="Calibri" w:eastAsia="Calibri" w:hAnsi="Calibri" w:cs="Calibri"/>
                <w:position w:val="1"/>
              </w:rPr>
              <w:t>/L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BF1F" w14:textId="65EEBE30" w:rsidR="00F45B15" w:rsidRDefault="00F45B15" w:rsidP="00304655">
            <w:pPr>
              <w:spacing w:line="240" w:lineRule="exact"/>
              <w:ind w:left="10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</w:t>
            </w:r>
            <w:r w:rsidR="00C86213">
              <w:rPr>
                <w:rFonts w:ascii="Calibri" w:eastAsia="Calibri" w:hAnsi="Calibri" w:cs="Calibri"/>
                <w:position w:val="1"/>
              </w:rPr>
              <w:t>/XL</w:t>
            </w:r>
          </w:p>
        </w:tc>
        <w:tc>
          <w:tcPr>
            <w:tcW w:w="3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B8997D" w14:textId="77777777" w:rsidR="00F45B15" w:rsidRDefault="00F45B15" w:rsidP="00304655">
            <w:pPr>
              <w:jc w:val="center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247B" w14:textId="77777777" w:rsidR="00F45B15" w:rsidRDefault="00F45B15"/>
        </w:tc>
      </w:tr>
      <w:tr w:rsidR="00670E4A" w:rsidRPr="00CD359A" w14:paraId="391F30A9" w14:textId="77777777" w:rsidTr="007D6EE3">
        <w:trPr>
          <w:trHeight w:val="292"/>
        </w:trPr>
        <w:tc>
          <w:tcPr>
            <w:tcW w:w="108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0AECCA72" w14:textId="6F95E5F3" w:rsidR="00670E4A" w:rsidRPr="00CD359A" w:rsidRDefault="00670E4A" w:rsidP="00CD359A">
            <w:pPr>
              <w:ind w:left="128"/>
              <w:rPr>
                <w:rFonts w:ascii="Calibri" w:eastAsia="Calibri" w:hAnsi="Calibri" w:cs="Calibri"/>
                <w:b/>
                <w:spacing w:val="-1"/>
                <w:position w:val="1"/>
              </w:rPr>
            </w:pPr>
            <w:r w:rsidRPr="00CD359A">
              <w:rPr>
                <w:rFonts w:ascii="Calibri" w:eastAsia="Calibri" w:hAnsi="Calibri" w:cs="Calibri"/>
                <w:b/>
                <w:spacing w:val="-1"/>
                <w:position w:val="1"/>
              </w:rPr>
              <w:t>Additional Items</w:t>
            </w:r>
          </w:p>
        </w:tc>
      </w:tr>
      <w:tr w:rsidR="00662222" w:rsidRPr="00B2431A" w14:paraId="1856951C" w14:textId="77777777" w:rsidTr="006D269F">
        <w:trPr>
          <w:trHeight w:val="29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948A" w14:textId="46E01A00" w:rsidR="00662222" w:rsidRPr="00B2431A" w:rsidRDefault="00662222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Water Bottles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51D1" w14:textId="531E852F" w:rsidR="00662222" w:rsidRPr="00B2431A" w:rsidRDefault="00662222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 xml:space="preserve">$5.00 each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95FD" w14:textId="77777777" w:rsidR="00662222" w:rsidRPr="00B2431A" w:rsidRDefault="00662222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Qty: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0DA9" w14:textId="088F91BA" w:rsidR="00662222" w:rsidRPr="00B2431A" w:rsidRDefault="00662222" w:rsidP="00662222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662222">
              <w:rPr>
                <w:rFonts w:ascii="Calibri" w:eastAsia="Calibri" w:hAnsi="Calibri" w:cs="Calibri"/>
                <w:i/>
                <w:position w:val="1"/>
                <w:sz w:val="18"/>
                <w:szCs w:val="18"/>
              </w:rPr>
              <w:t>circle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E4E3" w14:textId="77777777" w:rsidR="00662222" w:rsidRPr="00B2431A" w:rsidRDefault="00662222" w:rsidP="00662222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Hakea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9FCC" w14:textId="77777777" w:rsidR="00662222" w:rsidRPr="00B2431A" w:rsidRDefault="00662222" w:rsidP="00662222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Jarrah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2BF3" w14:textId="77777777" w:rsidR="00662222" w:rsidRPr="00B2431A" w:rsidRDefault="00662222" w:rsidP="00662222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proofErr w:type="spellStart"/>
            <w:r w:rsidRPr="00B2431A">
              <w:rPr>
                <w:rFonts w:ascii="Calibri" w:eastAsia="Calibri" w:hAnsi="Calibri" w:cs="Calibri"/>
                <w:position w:val="1"/>
              </w:rPr>
              <w:t>Tuart</w:t>
            </w:r>
            <w:proofErr w:type="spellEnd"/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E42A" w14:textId="77777777" w:rsidR="00662222" w:rsidRPr="00B2431A" w:rsidRDefault="00662222" w:rsidP="00662222">
            <w:pPr>
              <w:spacing w:line="240" w:lineRule="exact"/>
              <w:ind w:left="100" w:right="-176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Banksia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4531" w14:textId="1933933D" w:rsidR="00662222" w:rsidRPr="00662222" w:rsidRDefault="00662222" w:rsidP="00662222">
            <w:pPr>
              <w:spacing w:line="240" w:lineRule="exact"/>
              <w:ind w:left="100" w:right="-176"/>
              <w:rPr>
                <w:rFonts w:ascii="Calibri" w:eastAsia="Calibri" w:hAnsi="Calibri" w:cs="Calibri"/>
                <w:i/>
                <w:position w:val="1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35FA" w14:textId="1F6359DC" w:rsidR="00662222" w:rsidRPr="00B2431A" w:rsidRDefault="00662222" w:rsidP="00B2431A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</w:tr>
      <w:tr w:rsidR="00670E4A" w:rsidRPr="00B2431A" w14:paraId="724E59BB" w14:textId="77777777" w:rsidTr="006D269F">
        <w:trPr>
          <w:trHeight w:val="29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0C1E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School Backpack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853B" w14:textId="0C6C37CE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$</w:t>
            </w:r>
            <w:r w:rsidR="006E408C">
              <w:rPr>
                <w:rFonts w:ascii="Calibri" w:eastAsia="Calibri" w:hAnsi="Calibri" w:cs="Calibri"/>
                <w:position w:val="1"/>
              </w:rPr>
              <w:t>40</w:t>
            </w:r>
            <w:r w:rsidRPr="00B2431A">
              <w:rPr>
                <w:rFonts w:ascii="Calibri" w:eastAsia="Calibri" w:hAnsi="Calibri" w:cs="Calibri"/>
                <w:position w:val="1"/>
              </w:rPr>
              <w:t xml:space="preserve">.00 each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EBA4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Qty:</w:t>
            </w:r>
          </w:p>
        </w:tc>
        <w:tc>
          <w:tcPr>
            <w:tcW w:w="4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6F028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18DA" w14:textId="77777777" w:rsidR="00670E4A" w:rsidRPr="00B2431A" w:rsidRDefault="00670E4A" w:rsidP="00B2431A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</w:tr>
      <w:tr w:rsidR="00670E4A" w:rsidRPr="00B2431A" w14:paraId="698AEE99" w14:textId="77777777" w:rsidTr="006D269F">
        <w:trPr>
          <w:trHeight w:val="29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4269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 xml:space="preserve">Umbrella </w:t>
            </w:r>
            <w:r w:rsidRPr="00662222">
              <w:rPr>
                <w:rFonts w:ascii="Calibri" w:eastAsia="Calibri" w:hAnsi="Calibri" w:cs="Calibri"/>
                <w:position w:val="1"/>
                <w:sz w:val="18"/>
                <w:szCs w:val="18"/>
              </w:rPr>
              <w:t>(WPS Logo)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524E" w14:textId="73ED0172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$20.00 each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6243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 xml:space="preserve">Qty: </w:t>
            </w:r>
          </w:p>
        </w:tc>
        <w:tc>
          <w:tcPr>
            <w:tcW w:w="4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057BB5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A0A6" w14:textId="77777777" w:rsidR="00670E4A" w:rsidRPr="00B2431A" w:rsidRDefault="00670E4A" w:rsidP="00B2431A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</w:tr>
      <w:tr w:rsidR="00670E4A" w:rsidRPr="00B2431A" w14:paraId="66DCE572" w14:textId="77777777" w:rsidTr="006D269F">
        <w:trPr>
          <w:trHeight w:val="29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4BCF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 xml:space="preserve">USB-8G </w:t>
            </w:r>
            <w:r w:rsidRPr="00662222">
              <w:rPr>
                <w:rFonts w:ascii="Calibri" w:eastAsia="Calibri" w:hAnsi="Calibri" w:cs="Calibri"/>
                <w:position w:val="1"/>
                <w:sz w:val="18"/>
                <w:szCs w:val="18"/>
              </w:rPr>
              <w:t>(WPS Logo)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EDAD" w14:textId="5F752D30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$6.00 each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5A5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 xml:space="preserve">Qty: </w:t>
            </w:r>
          </w:p>
        </w:tc>
        <w:tc>
          <w:tcPr>
            <w:tcW w:w="4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4E6EB7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5006" w14:textId="77777777" w:rsidR="00670E4A" w:rsidRPr="00B2431A" w:rsidRDefault="00670E4A" w:rsidP="00B2431A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</w:tr>
      <w:tr w:rsidR="00670E4A" w:rsidRPr="00B2431A" w14:paraId="1F2CF6A7" w14:textId="77777777" w:rsidTr="006D269F">
        <w:trPr>
          <w:trHeight w:val="29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89C0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 xml:space="preserve">50th </w:t>
            </w:r>
            <w:proofErr w:type="spellStart"/>
            <w:r w:rsidRPr="00B2431A">
              <w:rPr>
                <w:rFonts w:ascii="Calibri" w:eastAsia="Calibri" w:hAnsi="Calibri" w:cs="Calibri"/>
                <w:position w:val="1"/>
              </w:rPr>
              <w:t>Anniv</w:t>
            </w:r>
            <w:proofErr w:type="spellEnd"/>
            <w:r w:rsidRPr="00B2431A">
              <w:rPr>
                <w:rFonts w:ascii="Calibri" w:eastAsia="Calibri" w:hAnsi="Calibri" w:cs="Calibri"/>
                <w:position w:val="1"/>
              </w:rPr>
              <w:t xml:space="preserve">. Cook Books 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CBA6" w14:textId="44243C98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$10.00 each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4BD0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  <w:r w:rsidRPr="00B2431A">
              <w:rPr>
                <w:rFonts w:ascii="Calibri" w:eastAsia="Calibri" w:hAnsi="Calibri" w:cs="Calibri"/>
                <w:position w:val="1"/>
              </w:rPr>
              <w:t>Qty:</w:t>
            </w:r>
          </w:p>
        </w:tc>
        <w:tc>
          <w:tcPr>
            <w:tcW w:w="4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84405B" w14:textId="77777777" w:rsidR="00670E4A" w:rsidRPr="00B2431A" w:rsidRDefault="00670E4A" w:rsidP="00D613E9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BC14" w14:textId="77777777" w:rsidR="00670E4A" w:rsidRPr="00B2431A" w:rsidRDefault="00670E4A" w:rsidP="00B2431A">
            <w:pPr>
              <w:spacing w:line="240" w:lineRule="exact"/>
              <w:ind w:left="100"/>
              <w:rPr>
                <w:rFonts w:ascii="Calibri" w:eastAsia="Calibri" w:hAnsi="Calibri" w:cs="Calibri"/>
                <w:position w:val="1"/>
              </w:rPr>
            </w:pPr>
          </w:p>
        </w:tc>
      </w:tr>
      <w:tr w:rsidR="00B2431A" w:rsidRPr="00670E4A" w14:paraId="137ACF6A" w14:textId="77777777" w:rsidTr="007D6EE3">
        <w:trPr>
          <w:trHeight w:hRule="exact" w:val="341"/>
        </w:trPr>
        <w:tc>
          <w:tcPr>
            <w:tcW w:w="9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  <w:vAlign w:val="center"/>
          </w:tcPr>
          <w:p w14:paraId="1AFF1EAA" w14:textId="77777777" w:rsidR="00B2431A" w:rsidRPr="00670E4A" w:rsidRDefault="00B2431A" w:rsidP="000076C2">
            <w:pPr>
              <w:tabs>
                <w:tab w:val="right" w:pos="8976"/>
              </w:tabs>
              <w:spacing w:before="4"/>
              <w:ind w:right="923"/>
              <w:jc w:val="right"/>
              <w:rPr>
                <w:rFonts w:ascii="Calibri" w:eastAsia="Calibri" w:hAnsi="Calibri" w:cs="Calibri"/>
                <w:b/>
              </w:rPr>
            </w:pPr>
            <w:r w:rsidRPr="00670E4A">
              <w:rPr>
                <w:rFonts w:ascii="Calibri" w:eastAsia="Calibri" w:hAnsi="Calibri" w:cs="Calibri"/>
                <w:b/>
              </w:rPr>
              <w:tab/>
              <w:t>Total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D5BB"/>
          </w:tcPr>
          <w:p w14:paraId="484829DD" w14:textId="77777777" w:rsidR="00B2431A" w:rsidRPr="00670E4A" w:rsidRDefault="00B2431A" w:rsidP="00670E4A">
            <w:pPr>
              <w:tabs>
                <w:tab w:val="right" w:pos="8976"/>
              </w:tabs>
              <w:spacing w:before="4"/>
              <w:ind w:right="923"/>
              <w:rPr>
                <w:rFonts w:ascii="Calibri" w:eastAsia="Calibri" w:hAnsi="Calibri" w:cs="Calibri"/>
                <w:b/>
              </w:rPr>
            </w:pPr>
          </w:p>
        </w:tc>
      </w:tr>
      <w:tr w:rsidR="00B2431A" w:rsidRPr="00670E4A" w14:paraId="1A27381F" w14:textId="77777777" w:rsidTr="000076C2">
        <w:trPr>
          <w:trHeight w:hRule="exact" w:val="355"/>
        </w:trPr>
        <w:tc>
          <w:tcPr>
            <w:tcW w:w="9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DDF6" w14:textId="6DF3D646" w:rsidR="00B2431A" w:rsidRPr="00670E4A" w:rsidRDefault="00B2431A" w:rsidP="000076C2">
            <w:pPr>
              <w:tabs>
                <w:tab w:val="right" w:pos="8976"/>
              </w:tabs>
              <w:spacing w:before="4"/>
              <w:ind w:left="114" w:right="923"/>
              <w:jc w:val="right"/>
              <w:rPr>
                <w:rFonts w:ascii="Calibri" w:eastAsia="Calibri" w:hAnsi="Calibri" w:cs="Calibri"/>
              </w:rPr>
            </w:pPr>
            <w:r w:rsidRPr="00670E4A">
              <w:rPr>
                <w:rFonts w:ascii="Calibri" w:eastAsia="Calibri" w:hAnsi="Calibri" w:cs="Calibri"/>
                <w:i/>
              </w:rPr>
              <w:t xml:space="preserve">NB: credit card surcharge </w:t>
            </w:r>
            <w:r w:rsidR="00F45B15">
              <w:rPr>
                <w:rFonts w:ascii="Calibri" w:eastAsia="Calibri" w:hAnsi="Calibri" w:cs="Calibri"/>
                <w:i/>
              </w:rPr>
              <w:t xml:space="preserve">is </w:t>
            </w:r>
            <w:r w:rsidR="002933DD">
              <w:rPr>
                <w:rFonts w:ascii="Calibri" w:eastAsia="Calibri" w:hAnsi="Calibri" w:cs="Calibri"/>
                <w:i/>
              </w:rPr>
              <w:t>1.9</w:t>
            </w:r>
            <w:r w:rsidRPr="00670E4A">
              <w:rPr>
                <w:rFonts w:ascii="Calibri" w:eastAsia="Calibri" w:hAnsi="Calibri" w:cs="Calibri"/>
                <w:i/>
              </w:rPr>
              <w:t xml:space="preserve">% and charged at time of processing </w:t>
            </w:r>
            <w:r w:rsidRPr="00670E4A">
              <w:rPr>
                <w:rFonts w:ascii="Calibri" w:eastAsia="Calibri" w:hAnsi="Calibri" w:cs="Calibri"/>
              </w:rPr>
              <w:tab/>
              <w:t>Credit Card Surcharge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1903" w14:textId="77777777" w:rsidR="00B2431A" w:rsidRPr="00670E4A" w:rsidRDefault="00B2431A" w:rsidP="00670E4A">
            <w:pPr>
              <w:tabs>
                <w:tab w:val="right" w:pos="8976"/>
              </w:tabs>
              <w:spacing w:before="4"/>
              <w:ind w:right="923"/>
              <w:rPr>
                <w:rFonts w:ascii="Calibri" w:eastAsia="Calibri" w:hAnsi="Calibri" w:cs="Calibri"/>
              </w:rPr>
            </w:pPr>
          </w:p>
        </w:tc>
      </w:tr>
      <w:tr w:rsidR="00B2431A" w14:paraId="4C47442E" w14:textId="77777777" w:rsidTr="000076C2">
        <w:trPr>
          <w:trHeight w:hRule="exact" w:val="351"/>
        </w:trPr>
        <w:tc>
          <w:tcPr>
            <w:tcW w:w="9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14B" w14:textId="77777777" w:rsidR="00B2431A" w:rsidRDefault="00B2431A" w:rsidP="000076C2">
            <w:pPr>
              <w:tabs>
                <w:tab w:val="right" w:pos="8976"/>
              </w:tabs>
              <w:spacing w:before="4"/>
              <w:ind w:right="923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ab/>
              <w:t>Total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Pa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m</w:t>
            </w:r>
            <w:r>
              <w:rPr>
                <w:rFonts w:ascii="Calibri" w:eastAsia="Calibri" w:hAnsi="Calibri" w:cs="Calibri"/>
                <w:b/>
                <w:w w:val="99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</w:rPr>
              <w:t>t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57C0" w14:textId="77777777" w:rsidR="00B2431A" w:rsidRDefault="00B2431A" w:rsidP="00440F68"/>
        </w:tc>
      </w:tr>
    </w:tbl>
    <w:p w14:paraId="44F41F7F" w14:textId="77777777" w:rsidR="00670E4A" w:rsidRPr="00F45B15" w:rsidRDefault="00670E4A" w:rsidP="0011512E">
      <w:pPr>
        <w:rPr>
          <w:rFonts w:ascii="Calibri" w:eastAsia="Calibri" w:hAnsi="Calibri" w:cs="Calibri"/>
          <w:spacing w:val="1"/>
          <w:position w:val="1"/>
          <w:sz w:val="10"/>
          <w:szCs w:val="10"/>
        </w:rPr>
      </w:pPr>
    </w:p>
    <w:p w14:paraId="13B8C00D" w14:textId="6EAA600C" w:rsidR="001926AB" w:rsidRPr="00CD359A" w:rsidRDefault="00844193" w:rsidP="00EE63AE">
      <w:pPr>
        <w:tabs>
          <w:tab w:val="left" w:pos="2268"/>
        </w:tabs>
        <w:spacing w:after="120"/>
        <w:ind w:left="227"/>
        <w:rPr>
          <w:rFonts w:ascii="Calibri" w:eastAsia="Calibri" w:hAnsi="Calibri" w:cs="Calibri"/>
          <w:color w:val="A6A6A6" w:themeColor="background1" w:themeShade="A6"/>
          <w:spacing w:val="-1"/>
          <w:position w:val="1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PAYMENT BY</w:t>
      </w:r>
      <w:r w:rsidR="002F1783">
        <w:rPr>
          <w:rFonts w:ascii="Calibri" w:eastAsia="Calibri" w:hAnsi="Calibri" w:cs="Calibri"/>
          <w:position w:val="1"/>
          <w:sz w:val="22"/>
          <w:szCs w:val="22"/>
        </w:rPr>
        <w:t xml:space="preserve">: </w:t>
      </w:r>
      <w:r w:rsidR="002F1783">
        <w:rPr>
          <w:rFonts w:ascii="Calibri" w:eastAsia="Calibri" w:hAnsi="Calibri" w:cs="Calibri"/>
          <w:spacing w:val="2"/>
          <w:position w:val="1"/>
          <w:sz w:val="22"/>
          <w:szCs w:val="22"/>
        </w:rPr>
        <w:t xml:space="preserve"> </w:t>
      </w:r>
      <w:r w:rsidR="00F56EAD"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  <w:r w:rsidR="002F1783">
        <w:rPr>
          <w:rFonts w:ascii="Calibri" w:eastAsia="Calibri" w:hAnsi="Calibri" w:cs="Calibri"/>
          <w:position w:val="1"/>
          <w:sz w:val="22"/>
          <w:szCs w:val="22"/>
        </w:rPr>
        <w:t>C</w:t>
      </w:r>
      <w:r w:rsidR="002F1783"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 w:rsidR="002F1783">
        <w:rPr>
          <w:rFonts w:ascii="Calibri" w:eastAsia="Calibri" w:hAnsi="Calibri" w:cs="Calibri"/>
          <w:position w:val="1"/>
          <w:sz w:val="22"/>
          <w:szCs w:val="22"/>
        </w:rPr>
        <w:t>sh /</w:t>
      </w:r>
      <w:r w:rsidR="002F1783"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 w:rsidR="00EE63AE"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Credit </w:t>
      </w:r>
      <w:r w:rsidR="002F1783" w:rsidRPr="00F45B15">
        <w:rPr>
          <w:rFonts w:ascii="Calibri" w:eastAsia="Calibri" w:hAnsi="Calibri" w:cs="Calibri"/>
          <w:color w:val="A6A6A6" w:themeColor="background1" w:themeShade="A6"/>
          <w:spacing w:val="-1"/>
          <w:position w:val="1"/>
          <w:sz w:val="22"/>
          <w:szCs w:val="22"/>
        </w:rPr>
        <w:t xml:space="preserve"> </w:t>
      </w:r>
    </w:p>
    <w:p w14:paraId="5912FB37" w14:textId="201F70BA" w:rsidR="001926AB" w:rsidRDefault="001926AB" w:rsidP="00913AC4">
      <w:pPr>
        <w:tabs>
          <w:tab w:val="left" w:pos="2268"/>
          <w:tab w:val="right" w:leader="dot" w:pos="11057"/>
        </w:tabs>
        <w:spacing w:before="80" w:after="40"/>
        <w:ind w:left="227"/>
        <w:rPr>
          <w:rFonts w:ascii="Calibri" w:eastAsia="Calibri" w:hAnsi="Calibri" w:cs="Calibri"/>
          <w:spacing w:val="2"/>
          <w:position w:val="1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NAME ON </w:t>
      </w:r>
      <w:r w:rsidR="00B05F5A">
        <w:rPr>
          <w:rFonts w:ascii="Calibri" w:eastAsia="Calibri" w:hAnsi="Calibri" w:cs="Calibri"/>
          <w:spacing w:val="1"/>
          <w:position w:val="1"/>
          <w:sz w:val="22"/>
          <w:szCs w:val="22"/>
        </w:rPr>
        <w:t>C/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CARD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: 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  <w:r w:rsidR="00913AC4"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</w:p>
    <w:p w14:paraId="147A14B5" w14:textId="38DB38A9" w:rsidR="00662222" w:rsidRDefault="001926AB" w:rsidP="00913AC4">
      <w:pPr>
        <w:tabs>
          <w:tab w:val="left" w:pos="2268"/>
          <w:tab w:val="left" w:pos="5670"/>
          <w:tab w:val="left" w:leader="dot" w:pos="8505"/>
          <w:tab w:val="right" w:leader="dot" w:pos="11057"/>
        </w:tabs>
        <w:spacing w:after="120"/>
        <w:ind w:left="227"/>
        <w:rPr>
          <w:rFonts w:ascii="Calibri" w:eastAsia="Calibri" w:hAnsi="Calibri" w:cs="Calibri"/>
          <w:spacing w:val="2"/>
          <w:position w:val="1"/>
          <w:sz w:val="22"/>
          <w:szCs w:val="22"/>
        </w:rPr>
      </w:pP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CARD TYPE: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  <w:t>VISA / MASTERCARD</w:t>
      </w:r>
      <w:r w:rsidR="00C86213">
        <w:rPr>
          <w:rFonts w:ascii="Calibri" w:eastAsia="Calibri" w:hAnsi="Calibri" w:cs="Calibri"/>
          <w:spacing w:val="2"/>
          <w:position w:val="1"/>
          <w:sz w:val="22"/>
          <w:szCs w:val="22"/>
        </w:rPr>
        <w:t xml:space="preserve"> </w:t>
      </w:r>
      <w:r w:rsidR="00C86213" w:rsidRPr="00913AC4">
        <w:rPr>
          <w:rFonts w:ascii="Calibri" w:eastAsia="Calibri" w:hAnsi="Calibri" w:cs="Calibri"/>
          <w:color w:val="A6A6A6" w:themeColor="background1" w:themeShade="A6"/>
          <w:spacing w:val="2"/>
          <w:position w:val="1"/>
        </w:rPr>
        <w:t>(circle)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  <w:t>EXPIRY: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  <w:r w:rsidR="00C86213">
        <w:rPr>
          <w:rFonts w:ascii="Calibri" w:eastAsia="Calibri" w:hAnsi="Calibri" w:cs="Calibri"/>
          <w:spacing w:val="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CCV:</w:t>
      </w:r>
      <w:r w:rsidR="00C86213"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549"/>
        <w:gridCol w:w="549"/>
        <w:gridCol w:w="549"/>
        <w:gridCol w:w="550"/>
        <w:gridCol w:w="549"/>
        <w:gridCol w:w="549"/>
        <w:gridCol w:w="550"/>
        <w:gridCol w:w="549"/>
        <w:gridCol w:w="549"/>
        <w:gridCol w:w="550"/>
        <w:gridCol w:w="549"/>
        <w:gridCol w:w="549"/>
        <w:gridCol w:w="550"/>
        <w:gridCol w:w="549"/>
        <w:gridCol w:w="549"/>
        <w:gridCol w:w="550"/>
      </w:tblGrid>
      <w:tr w:rsidR="00105755" w14:paraId="0A34708F" w14:textId="77777777" w:rsidTr="00913AC4">
        <w:trPr>
          <w:trHeight w:hRule="exact" w:val="296"/>
        </w:trPr>
        <w:tc>
          <w:tcPr>
            <w:tcW w:w="2161" w:type="dxa"/>
            <w:tcBorders>
              <w:right w:val="single" w:sz="4" w:space="0" w:color="auto"/>
            </w:tcBorders>
            <w:shd w:val="clear" w:color="auto" w:fill="auto"/>
          </w:tcPr>
          <w:p w14:paraId="179CF14B" w14:textId="0BBC629C" w:rsidR="00105755" w:rsidRDefault="00105755" w:rsidP="00105755">
            <w:pPr>
              <w:spacing w:before="40"/>
              <w:ind w:left="128"/>
            </w:pPr>
            <w:r w:rsidRPr="00105755"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>CARD NUMBER: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7C12F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8AFD6C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28C771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77FE2A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5E4902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4238A99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288E441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A94ED4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420437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A8A3B8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9DBFDC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D6119F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6ECB2B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74F243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47EAC50" w14:textId="77777777" w:rsidR="00105755" w:rsidRDefault="00105755" w:rsidP="00105755">
            <w:pPr>
              <w:spacing w:before="40"/>
              <w:ind w:left="128"/>
            </w:pPr>
          </w:p>
        </w:tc>
        <w:tc>
          <w:tcPr>
            <w:tcW w:w="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7DFBDE" w14:textId="7B97CDF0" w:rsidR="00105755" w:rsidRDefault="00105755" w:rsidP="00105755">
            <w:pPr>
              <w:spacing w:before="40"/>
              <w:ind w:left="128"/>
            </w:pPr>
          </w:p>
        </w:tc>
      </w:tr>
    </w:tbl>
    <w:p w14:paraId="51199D1B" w14:textId="5AA559FD" w:rsidR="00844193" w:rsidRPr="00913AC4" w:rsidRDefault="00844193" w:rsidP="00CD359A">
      <w:pPr>
        <w:tabs>
          <w:tab w:val="left" w:pos="2552"/>
          <w:tab w:val="left" w:pos="5670"/>
          <w:tab w:val="left" w:pos="8505"/>
        </w:tabs>
        <w:spacing w:after="80"/>
        <w:ind w:left="227"/>
        <w:rPr>
          <w:rFonts w:ascii="Calibri" w:eastAsia="Calibri" w:hAnsi="Calibri" w:cs="Calibri"/>
          <w:spacing w:val="2"/>
          <w:position w:val="1"/>
        </w:rPr>
      </w:pPr>
    </w:p>
    <w:p w14:paraId="35C24A74" w14:textId="353138F3" w:rsidR="00844193" w:rsidRDefault="00844193" w:rsidP="00CD359A">
      <w:pPr>
        <w:tabs>
          <w:tab w:val="right" w:leader="dot" w:pos="6663"/>
          <w:tab w:val="left" w:pos="6804"/>
          <w:tab w:val="right" w:leader="dot" w:pos="11057"/>
        </w:tabs>
        <w:spacing w:after="80"/>
        <w:ind w:left="224"/>
        <w:rPr>
          <w:rFonts w:ascii="Calibri" w:eastAsia="Calibri" w:hAnsi="Calibri" w:cs="Calibri"/>
          <w:spacing w:val="2"/>
          <w:position w:val="1"/>
          <w:sz w:val="22"/>
          <w:szCs w:val="22"/>
        </w:rPr>
      </w:pP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 xml:space="preserve">SIGNATURE: 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  <w:t xml:space="preserve">DATE PROCESSED: 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</w:p>
    <w:p w14:paraId="200C6AD0" w14:textId="4D196B62" w:rsidR="00816383" w:rsidRPr="00105755" w:rsidRDefault="00844193" w:rsidP="00105755">
      <w:pPr>
        <w:tabs>
          <w:tab w:val="right" w:leader="dot" w:pos="6663"/>
          <w:tab w:val="left" w:pos="6804"/>
          <w:tab w:val="right" w:leader="dot" w:pos="11057"/>
        </w:tabs>
        <w:spacing w:after="80"/>
        <w:ind w:left="224"/>
        <w:rPr>
          <w:rFonts w:ascii="Calibri" w:eastAsia="Calibri" w:hAnsi="Calibri" w:cs="Calibri"/>
          <w:color w:val="A6A6A6" w:themeColor="background1" w:themeShade="A6"/>
          <w:spacing w:val="-1"/>
          <w:position w:val="1"/>
          <w:sz w:val="10"/>
          <w:szCs w:val="10"/>
        </w:rPr>
      </w:pP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CONTACT PHONE: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  <w:t>TOTAL AMOUNT: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ab/>
      </w:r>
    </w:p>
    <w:sectPr w:rsidR="00816383" w:rsidRPr="00105755">
      <w:type w:val="continuous"/>
      <w:pgSz w:w="11920" w:h="16840"/>
      <w:pgMar w:top="20" w:right="2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B7B"/>
    <w:multiLevelType w:val="multilevel"/>
    <w:tmpl w:val="F1ACD66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DE"/>
    <w:rsid w:val="000076C2"/>
    <w:rsid w:val="00013ED1"/>
    <w:rsid w:val="00042F58"/>
    <w:rsid w:val="00052C5B"/>
    <w:rsid w:val="0006623A"/>
    <w:rsid w:val="00072746"/>
    <w:rsid w:val="0008597B"/>
    <w:rsid w:val="00096A74"/>
    <w:rsid w:val="000F47EA"/>
    <w:rsid w:val="00105755"/>
    <w:rsid w:val="0011512E"/>
    <w:rsid w:val="001926AB"/>
    <w:rsid w:val="00195CCF"/>
    <w:rsid w:val="001A6212"/>
    <w:rsid w:val="001F2CAD"/>
    <w:rsid w:val="00222951"/>
    <w:rsid w:val="002933DD"/>
    <w:rsid w:val="00295799"/>
    <w:rsid w:val="002B4B1B"/>
    <w:rsid w:val="002C4144"/>
    <w:rsid w:val="002D118D"/>
    <w:rsid w:val="002E7E45"/>
    <w:rsid w:val="002F1783"/>
    <w:rsid w:val="002F7B86"/>
    <w:rsid w:val="003008BD"/>
    <w:rsid w:val="00304655"/>
    <w:rsid w:val="00314CD5"/>
    <w:rsid w:val="003605BD"/>
    <w:rsid w:val="00372146"/>
    <w:rsid w:val="003A4D3E"/>
    <w:rsid w:val="003E3EAD"/>
    <w:rsid w:val="00402A79"/>
    <w:rsid w:val="00414527"/>
    <w:rsid w:val="004459D0"/>
    <w:rsid w:val="00466C24"/>
    <w:rsid w:val="005237E1"/>
    <w:rsid w:val="0057451C"/>
    <w:rsid w:val="005F0C92"/>
    <w:rsid w:val="0060684E"/>
    <w:rsid w:val="00634C72"/>
    <w:rsid w:val="00646D4D"/>
    <w:rsid w:val="00662222"/>
    <w:rsid w:val="00670E4A"/>
    <w:rsid w:val="00680E65"/>
    <w:rsid w:val="006C1DBA"/>
    <w:rsid w:val="006D269F"/>
    <w:rsid w:val="006E408C"/>
    <w:rsid w:val="007018B7"/>
    <w:rsid w:val="007605E9"/>
    <w:rsid w:val="007909AF"/>
    <w:rsid w:val="007A1278"/>
    <w:rsid w:val="007B59A0"/>
    <w:rsid w:val="007C3E69"/>
    <w:rsid w:val="007D6EE3"/>
    <w:rsid w:val="007E50D6"/>
    <w:rsid w:val="00816383"/>
    <w:rsid w:val="00831AA3"/>
    <w:rsid w:val="00844193"/>
    <w:rsid w:val="008712E4"/>
    <w:rsid w:val="0089545D"/>
    <w:rsid w:val="008A72FB"/>
    <w:rsid w:val="008B434B"/>
    <w:rsid w:val="008B55F7"/>
    <w:rsid w:val="008D6186"/>
    <w:rsid w:val="008E3B9D"/>
    <w:rsid w:val="008F0874"/>
    <w:rsid w:val="008F4B4E"/>
    <w:rsid w:val="00913AC4"/>
    <w:rsid w:val="00975FAC"/>
    <w:rsid w:val="009A690A"/>
    <w:rsid w:val="00AC3ED0"/>
    <w:rsid w:val="00AF58BC"/>
    <w:rsid w:val="00B05F5A"/>
    <w:rsid w:val="00B2431A"/>
    <w:rsid w:val="00B3127D"/>
    <w:rsid w:val="00BC6A11"/>
    <w:rsid w:val="00BC70C8"/>
    <w:rsid w:val="00BD40C3"/>
    <w:rsid w:val="00BF24EF"/>
    <w:rsid w:val="00C65FC3"/>
    <w:rsid w:val="00C75AA3"/>
    <w:rsid w:val="00C86213"/>
    <w:rsid w:val="00CB6ADE"/>
    <w:rsid w:val="00CD359A"/>
    <w:rsid w:val="00D54730"/>
    <w:rsid w:val="00D613E9"/>
    <w:rsid w:val="00D81E65"/>
    <w:rsid w:val="00D8435C"/>
    <w:rsid w:val="00DD0491"/>
    <w:rsid w:val="00DD2753"/>
    <w:rsid w:val="00ED789E"/>
    <w:rsid w:val="00EE1373"/>
    <w:rsid w:val="00EE63AE"/>
    <w:rsid w:val="00EF05D7"/>
    <w:rsid w:val="00F45B15"/>
    <w:rsid w:val="00F56EAD"/>
    <w:rsid w:val="00F9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FE5A66"/>
  <w15:docId w15:val="{DE7A39F7-7AE7-2244-B6CE-EAED94E3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34C7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163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6213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621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EA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E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woodlandsps.wa.edu.au/uniforms-or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7FA503-E441-4D49-9E09-2F585B9F8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4F0543CE</Template>
  <TotalTime>0</TotalTime>
  <Pages>1</Pages>
  <Words>312</Words>
  <Characters>1784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Bella Kidz Boutique</dc:creator>
  <cp:lastModifiedBy>FITZPATRICK Genevieve [Woodlands Primary School]</cp:lastModifiedBy>
  <cp:revision>2</cp:revision>
  <cp:lastPrinted>2019-05-21T05:15:00Z</cp:lastPrinted>
  <dcterms:created xsi:type="dcterms:W3CDTF">2019-09-20T06:09:00Z</dcterms:created>
  <dcterms:modified xsi:type="dcterms:W3CDTF">2019-09-20T06:09:00Z</dcterms:modified>
</cp:coreProperties>
</file>